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534" w:rsidRPr="00954ECE" w:rsidRDefault="009D6534" w:rsidP="009D6534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954ECE">
        <w:rPr>
          <w:b/>
          <w:sz w:val="28"/>
          <w:szCs w:val="28"/>
        </w:rPr>
        <w:t xml:space="preserve">   </w:t>
      </w:r>
    </w:p>
    <w:p w:rsidR="00954ECE" w:rsidRDefault="009D6534" w:rsidP="009D6534">
      <w:pPr>
        <w:pStyle w:val="Default"/>
        <w:jc w:val="center"/>
        <w:rPr>
          <w:b/>
          <w:sz w:val="28"/>
          <w:szCs w:val="28"/>
        </w:rPr>
      </w:pPr>
      <w:r w:rsidRPr="00954ECE">
        <w:rPr>
          <w:b/>
          <w:sz w:val="28"/>
          <w:szCs w:val="28"/>
        </w:rPr>
        <w:t xml:space="preserve">    ISTITUTO COMPRENSIVO STATALE </w:t>
      </w:r>
    </w:p>
    <w:p w:rsidR="009D6534" w:rsidRPr="00954ECE" w:rsidRDefault="009D6534" w:rsidP="009D6534">
      <w:pPr>
        <w:pStyle w:val="Default"/>
        <w:jc w:val="center"/>
        <w:rPr>
          <w:b/>
          <w:sz w:val="28"/>
          <w:szCs w:val="28"/>
        </w:rPr>
      </w:pPr>
      <w:proofErr w:type="gramStart"/>
      <w:r w:rsidRPr="00954ECE">
        <w:rPr>
          <w:b/>
          <w:sz w:val="28"/>
          <w:szCs w:val="28"/>
        </w:rPr>
        <w:t>“ G.</w:t>
      </w:r>
      <w:proofErr w:type="gramEnd"/>
      <w:r w:rsidRPr="00954ECE">
        <w:rPr>
          <w:b/>
          <w:sz w:val="28"/>
          <w:szCs w:val="28"/>
        </w:rPr>
        <w:t xml:space="preserve"> SPERANZA” CENTOLA</w:t>
      </w:r>
    </w:p>
    <w:p w:rsidR="009D6534" w:rsidRDefault="009D6534" w:rsidP="009D6534">
      <w:pPr>
        <w:tabs>
          <w:tab w:val="left" w:pos="1540"/>
        </w:tabs>
        <w:spacing w:line="0" w:lineRule="atLeast"/>
        <w:ind w:left="80"/>
        <w:rPr>
          <w:rFonts w:ascii="Times New Roman" w:eastAsia="Times New Roman" w:hAnsi="Times New Roman"/>
          <w:b/>
          <w:i/>
        </w:rPr>
      </w:pPr>
    </w:p>
    <w:p w:rsidR="009D6534" w:rsidRPr="00325E59" w:rsidRDefault="009D6534" w:rsidP="009D6534">
      <w:pPr>
        <w:tabs>
          <w:tab w:val="left" w:pos="1540"/>
        </w:tabs>
        <w:spacing w:line="0" w:lineRule="atLeast"/>
        <w:ind w:left="80"/>
        <w:rPr>
          <w:rFonts w:ascii="Times New Roman" w:eastAsia="Times New Roman" w:hAnsi="Times New Roman"/>
          <w:b/>
          <w:i/>
          <w:sz w:val="24"/>
          <w:szCs w:val="24"/>
        </w:rPr>
      </w:pPr>
      <w:r w:rsidRPr="00954ECE">
        <w:rPr>
          <w:rFonts w:ascii="Times New Roman" w:eastAsia="Times New Roman" w:hAnsi="Times New Roman"/>
          <w:b/>
          <w:i/>
          <w:sz w:val="32"/>
          <w:szCs w:val="32"/>
        </w:rPr>
        <w:t>PROGETTO</w:t>
      </w:r>
      <w:r>
        <w:rPr>
          <w:rFonts w:ascii="Times New Roman" w:eastAsia="Times New Roman" w:hAnsi="Times New Roman"/>
        </w:rPr>
        <w:tab/>
      </w:r>
      <w:r w:rsidR="00954ECE" w:rsidRPr="00325E5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  <w:r w:rsidR="00325E59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="00954ECE" w:rsidRPr="00325E59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325E59">
        <w:rPr>
          <w:rFonts w:ascii="Times New Roman" w:eastAsia="Times New Roman" w:hAnsi="Times New Roman"/>
          <w:b/>
          <w:i/>
          <w:sz w:val="24"/>
          <w:szCs w:val="24"/>
        </w:rPr>
        <w:t>A.S. 20____/____</w:t>
      </w:r>
    </w:p>
    <w:p w:rsidR="009D6534" w:rsidRPr="00FA05CA" w:rsidRDefault="009D6534" w:rsidP="009D6534">
      <w:pPr>
        <w:spacing w:line="247" w:lineRule="exact"/>
        <w:rPr>
          <w:rFonts w:ascii="Times New Roman" w:eastAsia="Times New Roman" w:hAnsi="Times New Roman" w:cs="Times New Roman"/>
          <w:sz w:val="24"/>
        </w:rPr>
      </w:pPr>
    </w:p>
    <w:p w:rsidR="009D6534" w:rsidRPr="00325E59" w:rsidRDefault="009D6534" w:rsidP="009D6534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52"/>
        <w:rPr>
          <w:rFonts w:ascii="Times New Roman" w:eastAsia="Wingdings" w:hAnsi="Times New Roman" w:cs="Times New Roman"/>
          <w:b/>
          <w:sz w:val="24"/>
          <w:szCs w:val="24"/>
        </w:rPr>
      </w:pPr>
      <w:r w:rsidRPr="00325E59">
        <w:rPr>
          <w:rFonts w:ascii="Times New Roman" w:eastAsia="Times New Roman" w:hAnsi="Times New Roman" w:cs="Times New Roman"/>
          <w:b/>
          <w:sz w:val="24"/>
          <w:szCs w:val="24"/>
        </w:rPr>
        <w:t>NUOVO PROGETTO</w:t>
      </w:r>
    </w:p>
    <w:p w:rsidR="009D6534" w:rsidRPr="00325E59" w:rsidRDefault="009D6534" w:rsidP="009D6534">
      <w:pPr>
        <w:numPr>
          <w:ilvl w:val="0"/>
          <w:numId w:val="1"/>
        </w:numPr>
        <w:tabs>
          <w:tab w:val="left" w:pos="440"/>
        </w:tabs>
        <w:spacing w:line="205" w:lineRule="auto"/>
        <w:ind w:left="440" w:hanging="352"/>
        <w:rPr>
          <w:rFonts w:ascii="Times New Roman" w:eastAsia="Wingdings" w:hAnsi="Times New Roman" w:cs="Times New Roman"/>
          <w:b/>
          <w:sz w:val="24"/>
          <w:szCs w:val="24"/>
        </w:rPr>
      </w:pPr>
      <w:r w:rsidRPr="00325E59">
        <w:rPr>
          <w:rFonts w:ascii="Times New Roman" w:eastAsia="Times New Roman" w:hAnsi="Times New Roman" w:cs="Times New Roman"/>
          <w:b/>
          <w:sz w:val="24"/>
          <w:szCs w:val="24"/>
        </w:rPr>
        <w:t>PROSECUZIONE PROGETTO</w:t>
      </w:r>
    </w:p>
    <w:p w:rsidR="009D6534" w:rsidRPr="00325E59" w:rsidRDefault="009D6534">
      <w:pPr>
        <w:rPr>
          <w:rFonts w:ascii="Times New Roman" w:hAnsi="Times New Roman" w:cs="Times New Roman"/>
          <w:sz w:val="24"/>
          <w:szCs w:val="24"/>
        </w:rPr>
      </w:pPr>
      <w:r w:rsidRPr="00325E59">
        <w:rPr>
          <w:rFonts w:ascii="Times New Roman" w:hAnsi="Times New Roman" w:cs="Times New Roman"/>
          <w:sz w:val="24"/>
          <w:szCs w:val="24"/>
        </w:rPr>
        <w:t xml:space="preserve">          del _________</w:t>
      </w:r>
    </w:p>
    <w:p w:rsidR="009D6534" w:rsidRPr="00FA05CA" w:rsidRDefault="009D6534">
      <w:pPr>
        <w:rPr>
          <w:rFonts w:ascii="Times New Roman" w:hAnsi="Times New Roman" w:cs="Times New Roman"/>
        </w:rPr>
      </w:pPr>
    </w:p>
    <w:tbl>
      <w:tblPr>
        <w:tblStyle w:val="Grigliatabella"/>
        <w:tblW w:w="10916" w:type="dxa"/>
        <w:tblInd w:w="-176" w:type="dxa"/>
        <w:tblLook w:val="04A0" w:firstRow="1" w:lastRow="0" w:firstColumn="1" w:lastColumn="0" w:noHBand="0" w:noVBand="1"/>
      </w:tblPr>
      <w:tblGrid>
        <w:gridCol w:w="3280"/>
        <w:gridCol w:w="3259"/>
        <w:gridCol w:w="4377"/>
      </w:tblGrid>
      <w:tr w:rsidR="007A0833" w:rsidRPr="00FA05CA" w:rsidTr="00954ECE">
        <w:tc>
          <w:tcPr>
            <w:tcW w:w="10916" w:type="dxa"/>
            <w:gridSpan w:val="3"/>
          </w:tcPr>
          <w:p w:rsidR="007A0833" w:rsidRPr="00392D7A" w:rsidRDefault="007A0833" w:rsidP="00CA61B1">
            <w:pPr>
              <w:ind w:left="-246" w:right="231" w:firstLine="2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NOME DEL PROGETTO: </w:t>
            </w:r>
          </w:p>
          <w:p w:rsidR="007A0833" w:rsidRPr="00FA05CA" w:rsidRDefault="007A0833" w:rsidP="00CA61B1">
            <w:pPr>
              <w:ind w:left="-246" w:right="231" w:firstLine="2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1D" w:rsidRPr="00FA05CA" w:rsidTr="00954E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26"/>
        </w:trPr>
        <w:tc>
          <w:tcPr>
            <w:tcW w:w="10916" w:type="dxa"/>
            <w:gridSpan w:val="3"/>
          </w:tcPr>
          <w:p w:rsidR="008B521D" w:rsidRPr="00FA05CA" w:rsidRDefault="008B521D" w:rsidP="00FA05CA">
            <w:pPr>
              <w:pStyle w:val="Titolo"/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AREA DI PROGETTO: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3"/>
              </w:numPr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Valorizzazione formazione umanistica e scientifica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3"/>
              </w:numPr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Valorizzazione formazione scientifica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3"/>
              </w:numPr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Valorizzazione formazione umanistico-linguistica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5"/>
              </w:numPr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Sostegno e Inclusione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4"/>
              </w:numPr>
              <w:spacing w:before="0" w:after="0"/>
              <w:jc w:val="left"/>
              <w:outlineLvl w:val="9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Educazione alla cittadinanza</w:t>
            </w:r>
          </w:p>
          <w:p w:rsidR="008B521D" w:rsidRPr="00FA05CA" w:rsidRDefault="008B521D" w:rsidP="00CA61B1">
            <w:pPr>
              <w:pStyle w:val="Titolo"/>
              <w:numPr>
                <w:ilvl w:val="0"/>
                <w:numId w:val="16"/>
              </w:numPr>
              <w:spacing w:after="0"/>
              <w:jc w:val="left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>Altro.................................................................................................................</w:t>
            </w:r>
          </w:p>
        </w:tc>
      </w:tr>
      <w:tr w:rsidR="006D2B20" w:rsidRPr="00FA05CA" w:rsidTr="00954E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0916" w:type="dxa"/>
            <w:gridSpan w:val="3"/>
          </w:tcPr>
          <w:p w:rsidR="006D2B20" w:rsidRPr="00392D7A" w:rsidRDefault="006D2B20" w:rsidP="00CA61B1">
            <w:pPr>
              <w:pStyle w:val="Sottotitol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D7A">
              <w:rPr>
                <w:rFonts w:ascii="Times New Roman" w:hAnsi="Times New Roman" w:cs="Times New Roman"/>
                <w:b/>
                <w:sz w:val="22"/>
                <w:szCs w:val="22"/>
              </w:rPr>
              <w:t>Descrizione delle attività</w:t>
            </w:r>
          </w:p>
          <w:p w:rsidR="006D2B20" w:rsidRPr="00FA05CA" w:rsidRDefault="006D2B20" w:rsidP="00CA61B1">
            <w:pPr>
              <w:pStyle w:val="Sottotitol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3" w:lineRule="atLeast"/>
              <w:jc w:val="left"/>
              <w:outlineLvl w:val="9"/>
              <w:rPr>
                <w:rFonts w:ascii="Times New Roman" w:hAnsi="Times New Roman" w:cs="Times New Roman"/>
                <w:szCs w:val="24"/>
              </w:rPr>
            </w:pPr>
            <w:r w:rsidRPr="00FA05CA">
              <w:rPr>
                <w:rFonts w:ascii="Times New Roman" w:hAnsi="Times New Roman" w:cs="Times New Roman"/>
                <w:szCs w:val="24"/>
              </w:rPr>
              <w:t>curricolare</w:t>
            </w:r>
          </w:p>
          <w:p w:rsidR="006D2B20" w:rsidRPr="00FA05CA" w:rsidRDefault="006D2B20" w:rsidP="00CA61B1">
            <w:pPr>
              <w:pStyle w:val="Sottotitol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3" w:lineRule="atLeast"/>
              <w:jc w:val="left"/>
              <w:outlineLvl w:val="9"/>
              <w:rPr>
                <w:rFonts w:ascii="Times New Roman" w:hAnsi="Times New Roman" w:cs="Times New Roman"/>
                <w:szCs w:val="24"/>
              </w:rPr>
            </w:pPr>
            <w:r w:rsidRPr="00FA05CA">
              <w:rPr>
                <w:rFonts w:ascii="Times New Roman" w:hAnsi="Times New Roman" w:cs="Times New Roman"/>
                <w:szCs w:val="24"/>
              </w:rPr>
              <w:t>extracurricolare</w:t>
            </w:r>
          </w:p>
          <w:p w:rsidR="006D2B20" w:rsidRPr="00FA05CA" w:rsidRDefault="006D2B20" w:rsidP="00CA61B1">
            <w:pPr>
              <w:pStyle w:val="Sottotitol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3" w:lineRule="atLeast"/>
              <w:jc w:val="left"/>
              <w:outlineLvl w:val="9"/>
              <w:rPr>
                <w:rFonts w:ascii="Times New Roman" w:hAnsi="Times New Roman" w:cs="Times New Roman"/>
                <w:szCs w:val="24"/>
              </w:rPr>
            </w:pPr>
            <w:r w:rsidRPr="00FA05CA">
              <w:rPr>
                <w:rFonts w:ascii="Times New Roman" w:hAnsi="Times New Roman" w:cs="Times New Roman"/>
                <w:szCs w:val="24"/>
              </w:rPr>
              <w:t>curricolare e extracurricolare</w:t>
            </w:r>
          </w:p>
          <w:p w:rsidR="006D2B20" w:rsidRPr="00FA05CA" w:rsidRDefault="006D2B20" w:rsidP="00CA61B1">
            <w:pPr>
              <w:ind w:right="231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9D6534" w:rsidRPr="00FA05CA" w:rsidTr="00954E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10916" w:type="dxa"/>
            <w:gridSpan w:val="3"/>
          </w:tcPr>
          <w:p w:rsidR="009D6534" w:rsidRPr="00FA05CA" w:rsidRDefault="009D6534" w:rsidP="00CA61B1">
            <w:pPr>
              <w:ind w:left="108"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>SEDE DI SVOLGIMENTO DEL PROGETTO</w:t>
            </w:r>
          </w:p>
        </w:tc>
      </w:tr>
      <w:tr w:rsidR="009D6534" w:rsidRPr="00FA05CA" w:rsidTr="00954ECE">
        <w:tc>
          <w:tcPr>
            <w:tcW w:w="3280" w:type="dxa"/>
          </w:tcPr>
          <w:p w:rsidR="009D6534" w:rsidRPr="00FA05CA" w:rsidRDefault="009D6534" w:rsidP="00CA61B1">
            <w:pPr>
              <w:pStyle w:val="Paragrafoelenco"/>
              <w:numPr>
                <w:ilvl w:val="0"/>
                <w:numId w:val="2"/>
              </w:numPr>
              <w:ind w:right="231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</w:rPr>
              <w:t>SCUOLA DELL’INFANZIA</w:t>
            </w:r>
          </w:p>
          <w:p w:rsidR="009D6534" w:rsidRPr="00FA05CA" w:rsidRDefault="009D6534" w:rsidP="00CA61B1">
            <w:pPr>
              <w:pStyle w:val="Paragrafoelenco"/>
              <w:ind w:right="231"/>
              <w:rPr>
                <w:rFonts w:ascii="Times New Roman" w:hAnsi="Times New Roman" w:cs="Times New Roman"/>
              </w:rPr>
            </w:pP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Centola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 xml:space="preserve">Palinuro 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Pisciotta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Caprioli</w:t>
            </w:r>
          </w:p>
          <w:p w:rsidR="006D2B20" w:rsidRPr="00FA05CA" w:rsidRDefault="006D2B20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Foria</w:t>
            </w:r>
          </w:p>
          <w:p w:rsidR="006D2B20" w:rsidRPr="00FA05CA" w:rsidRDefault="006D2B20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S. Severino</w:t>
            </w:r>
          </w:p>
        </w:tc>
        <w:tc>
          <w:tcPr>
            <w:tcW w:w="3259" w:type="dxa"/>
          </w:tcPr>
          <w:p w:rsidR="009D6534" w:rsidRPr="00FA05CA" w:rsidRDefault="009D6534" w:rsidP="00CA61B1">
            <w:pPr>
              <w:pStyle w:val="Paragrafoelenco"/>
              <w:numPr>
                <w:ilvl w:val="0"/>
                <w:numId w:val="2"/>
              </w:numPr>
              <w:ind w:right="231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</w:rPr>
              <w:t>SCUOLA PRIMARIA</w:t>
            </w:r>
          </w:p>
          <w:p w:rsidR="009D6534" w:rsidRPr="00FA05CA" w:rsidRDefault="009D6534" w:rsidP="00CA61B1">
            <w:pPr>
              <w:pStyle w:val="Paragrafoelenco"/>
              <w:ind w:right="231"/>
              <w:rPr>
                <w:rFonts w:ascii="Times New Roman" w:hAnsi="Times New Roman" w:cs="Times New Roman"/>
              </w:rPr>
            </w:pP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Centola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 xml:space="preserve">Palinuro 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Pisciotta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Caprioli</w:t>
            </w:r>
          </w:p>
          <w:p w:rsidR="006D2B20" w:rsidRPr="00FA05CA" w:rsidRDefault="006D2B20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Foria</w:t>
            </w:r>
          </w:p>
          <w:p w:rsidR="006D2B20" w:rsidRPr="00FA05CA" w:rsidRDefault="006D2B20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S. Severino</w:t>
            </w:r>
          </w:p>
        </w:tc>
        <w:tc>
          <w:tcPr>
            <w:tcW w:w="4377" w:type="dxa"/>
          </w:tcPr>
          <w:p w:rsidR="009D6534" w:rsidRPr="00FA05CA" w:rsidRDefault="009D6534" w:rsidP="00CA61B1">
            <w:pPr>
              <w:pStyle w:val="Paragrafoelenco"/>
              <w:numPr>
                <w:ilvl w:val="0"/>
                <w:numId w:val="2"/>
              </w:numPr>
              <w:ind w:right="231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</w:rPr>
              <w:t>SCUOLA SECONDARIA DI PRIMO GRADO</w:t>
            </w:r>
          </w:p>
          <w:p w:rsidR="009D6534" w:rsidRPr="00FA05CA" w:rsidRDefault="009D6534" w:rsidP="00CA61B1">
            <w:pPr>
              <w:pStyle w:val="Paragrafoelenco"/>
              <w:ind w:right="231"/>
              <w:rPr>
                <w:rFonts w:ascii="Times New Roman" w:hAnsi="Times New Roman" w:cs="Times New Roman"/>
              </w:rPr>
            </w:pP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Centola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 xml:space="preserve">Palinuro </w:t>
            </w:r>
          </w:p>
          <w:p w:rsidR="009D6534" w:rsidRPr="00FA05CA" w:rsidRDefault="009D6534" w:rsidP="00CA61B1">
            <w:pPr>
              <w:pStyle w:val="Paragrafoelenco"/>
              <w:numPr>
                <w:ilvl w:val="0"/>
                <w:numId w:val="3"/>
              </w:numPr>
              <w:ind w:left="851"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>Pisciotta</w:t>
            </w:r>
          </w:p>
          <w:p w:rsidR="009D6534" w:rsidRPr="00FA05CA" w:rsidRDefault="009D6534" w:rsidP="00CA61B1">
            <w:pPr>
              <w:pStyle w:val="Paragrafoelenco"/>
              <w:ind w:left="851" w:right="2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534" w:rsidRPr="00FA05CA" w:rsidTr="00954ECE">
        <w:tc>
          <w:tcPr>
            <w:tcW w:w="10916" w:type="dxa"/>
            <w:gridSpan w:val="3"/>
          </w:tcPr>
          <w:p w:rsidR="009D6534" w:rsidRPr="00FA05CA" w:rsidRDefault="009D6534" w:rsidP="00CA61B1">
            <w:pPr>
              <w:ind w:righ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FA05CA">
              <w:rPr>
                <w:rFonts w:ascii="Times New Roman" w:hAnsi="Times New Roman" w:cs="Times New Roman"/>
                <w:sz w:val="24"/>
                <w:szCs w:val="24"/>
              </w:rPr>
              <w:t xml:space="preserve">RESPONSABILE DEL PROGETTO: </w:t>
            </w:r>
            <w:r w:rsidR="00392D7A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833" w:rsidRPr="00FA05CA" w:rsidTr="00954E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74"/>
        </w:trPr>
        <w:tc>
          <w:tcPr>
            <w:tcW w:w="10916" w:type="dxa"/>
            <w:gridSpan w:val="3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>AREA DEL PTOF COINVOLTA</w:t>
            </w:r>
          </w:p>
          <w:p w:rsidR="007A0833" w:rsidRPr="00FA05CA" w:rsidRDefault="00EF7CC2" w:rsidP="00CA61B1">
            <w:pPr>
              <w:ind w:right="2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28" style="position:absolute;margin-left:295.6pt;margin-top:1.45pt;width:9.25pt;height:7.15pt;z-index:251660288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26" style="position:absolute;margin-left:175.8pt;margin-top:1.95pt;width:9.25pt;height:7.15pt;z-index:251658240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rect id="_x0000_s1027" style="position:absolute;margin-left:7pt;margin-top:1.1pt;width:9.25pt;height:7.15pt;z-index:251659264"/>
              </w:pict>
            </w:r>
            <w:r w:rsidR="007A0833" w:rsidRPr="00FA05CA">
              <w:rPr>
                <w:rFonts w:ascii="Times New Roman" w:hAnsi="Times New Roman" w:cs="Times New Roman"/>
              </w:rPr>
              <w:t xml:space="preserve">            Arricchimento offerta formativa               orientamento in uscita             _____________________________________</w:t>
            </w:r>
          </w:p>
        </w:tc>
      </w:tr>
      <w:tr w:rsidR="007A0833" w:rsidRPr="00FA05CA" w:rsidTr="00392D7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22"/>
        </w:trPr>
        <w:tc>
          <w:tcPr>
            <w:tcW w:w="10916" w:type="dxa"/>
            <w:gridSpan w:val="3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 xml:space="preserve">FINALITA’ DEL PROGETTO:  </w:t>
            </w:r>
          </w:p>
          <w:p w:rsidR="007A0833" w:rsidRPr="00FA05CA" w:rsidRDefault="007A0833" w:rsidP="00FA05CA">
            <w:pPr>
              <w:ind w:right="231"/>
              <w:rPr>
                <w:rFonts w:ascii="Times New Roman" w:hAnsi="Times New Roman" w:cs="Times New Roman"/>
              </w:rPr>
            </w:pPr>
          </w:p>
        </w:tc>
      </w:tr>
      <w:tr w:rsidR="007A0833" w:rsidRPr="00FA05CA" w:rsidTr="00392D7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10916" w:type="dxa"/>
            <w:gridSpan w:val="3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>OBIETTIVI DIDATTICI:</w:t>
            </w:r>
          </w:p>
        </w:tc>
      </w:tr>
      <w:tr w:rsidR="00CA61B1" w:rsidRPr="00FA05CA" w:rsidTr="00954E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9"/>
        </w:trPr>
        <w:tc>
          <w:tcPr>
            <w:tcW w:w="10916" w:type="dxa"/>
            <w:gridSpan w:val="3"/>
          </w:tcPr>
          <w:p w:rsidR="00CA61B1" w:rsidRPr="00FA05CA" w:rsidRDefault="00CA61B1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>OBIETTIVI FORMATIVI:</w:t>
            </w:r>
          </w:p>
          <w:p w:rsidR="00CA61B1" w:rsidRPr="00FA05CA" w:rsidRDefault="00CA61B1" w:rsidP="00CA61B1">
            <w:pPr>
              <w:ind w:left="284" w:right="23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1B1" w:rsidRPr="00FA05CA" w:rsidRDefault="00CA61B1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A0833" w:rsidRDefault="007A0833" w:rsidP="007A0833">
      <w:pPr>
        <w:ind w:right="231"/>
        <w:rPr>
          <w:rFonts w:ascii="Times New Roman" w:hAnsi="Times New Roman" w:cs="Times New Roman"/>
          <w:sz w:val="16"/>
          <w:szCs w:val="16"/>
        </w:rPr>
      </w:pPr>
    </w:p>
    <w:p w:rsidR="00392D7A" w:rsidRDefault="00392D7A" w:rsidP="007A0833">
      <w:pPr>
        <w:ind w:right="231"/>
        <w:rPr>
          <w:rFonts w:ascii="Times New Roman" w:hAnsi="Times New Roman" w:cs="Times New Roman"/>
          <w:sz w:val="16"/>
          <w:szCs w:val="16"/>
        </w:rPr>
      </w:pPr>
    </w:p>
    <w:p w:rsidR="00392D7A" w:rsidRDefault="00392D7A" w:rsidP="007A0833">
      <w:pPr>
        <w:ind w:right="231"/>
        <w:rPr>
          <w:rFonts w:ascii="Times New Roman" w:hAnsi="Times New Roman" w:cs="Times New Roman"/>
          <w:sz w:val="16"/>
          <w:szCs w:val="16"/>
        </w:rPr>
      </w:pPr>
    </w:p>
    <w:p w:rsidR="00392D7A" w:rsidRDefault="00392D7A" w:rsidP="007A0833">
      <w:pPr>
        <w:ind w:right="231"/>
        <w:rPr>
          <w:rFonts w:ascii="Times New Roman" w:hAnsi="Times New Roman" w:cs="Times New Roman"/>
          <w:sz w:val="16"/>
          <w:szCs w:val="16"/>
        </w:rPr>
      </w:pPr>
    </w:p>
    <w:p w:rsidR="00392D7A" w:rsidRPr="00FA05CA" w:rsidRDefault="00392D7A" w:rsidP="007A0833">
      <w:pPr>
        <w:ind w:right="231"/>
        <w:rPr>
          <w:rFonts w:ascii="Times New Roman" w:hAnsi="Times New Roman" w:cs="Times New Roman"/>
          <w:sz w:val="16"/>
          <w:szCs w:val="16"/>
        </w:rPr>
      </w:pPr>
    </w:p>
    <w:tbl>
      <w:tblPr>
        <w:tblStyle w:val="Grigliatabella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13"/>
        <w:gridCol w:w="435"/>
        <w:gridCol w:w="1005"/>
        <w:gridCol w:w="720"/>
        <w:gridCol w:w="556"/>
        <w:gridCol w:w="1134"/>
        <w:gridCol w:w="909"/>
        <w:gridCol w:w="367"/>
        <w:gridCol w:w="2111"/>
        <w:gridCol w:w="866"/>
      </w:tblGrid>
      <w:tr w:rsidR="007A0833" w:rsidRPr="00FA05CA" w:rsidTr="00FA05CA">
        <w:tc>
          <w:tcPr>
            <w:tcW w:w="10916" w:type="dxa"/>
            <w:gridSpan w:val="10"/>
            <w:tcBorders>
              <w:top w:val="nil"/>
              <w:left w:val="nil"/>
              <w:right w:val="nil"/>
            </w:tcBorders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</w:rPr>
            </w:pPr>
          </w:p>
        </w:tc>
      </w:tr>
      <w:tr w:rsidR="007A0833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10916" w:type="dxa"/>
            <w:gridSpan w:val="10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FA05CA">
              <w:rPr>
                <w:rFonts w:ascii="Times New Roman" w:hAnsi="Times New Roman" w:cs="Times New Roman"/>
              </w:rPr>
              <w:t xml:space="preserve"> _______________</w:t>
            </w:r>
          </w:p>
        </w:tc>
      </w:tr>
      <w:tr w:rsidR="007A0833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44"/>
        </w:trPr>
        <w:tc>
          <w:tcPr>
            <w:tcW w:w="4973" w:type="dxa"/>
            <w:gridSpan w:val="4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>Classi coinvolte:</w:t>
            </w:r>
          </w:p>
        </w:tc>
        <w:tc>
          <w:tcPr>
            <w:tcW w:w="5943" w:type="dxa"/>
            <w:gridSpan w:val="6"/>
          </w:tcPr>
          <w:p w:rsidR="007A0833" w:rsidRPr="00FA05CA" w:rsidRDefault="007A0833" w:rsidP="00CA61B1">
            <w:pPr>
              <w:ind w:right="231"/>
              <w:rPr>
                <w:rFonts w:ascii="Times New Roman" w:hAnsi="Times New Roman" w:cs="Times New Roman"/>
                <w:b/>
              </w:rPr>
            </w:pPr>
            <w:r w:rsidRPr="00FA05CA">
              <w:rPr>
                <w:rFonts w:ascii="Times New Roman" w:hAnsi="Times New Roman" w:cs="Times New Roman"/>
                <w:b/>
              </w:rPr>
              <w:t xml:space="preserve">   N° alunni partecipanti</w:t>
            </w:r>
          </w:p>
        </w:tc>
      </w:tr>
      <w:tr w:rsidR="00392D7A" w:rsidRPr="00FA05CA" w:rsidTr="00392D7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2813" w:type="dxa"/>
          </w:tcPr>
          <w:p w:rsidR="00392D7A" w:rsidRPr="00FA05CA" w:rsidRDefault="00EF7CC2" w:rsidP="00CA61B1">
            <w:pPr>
              <w:ind w:right="2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162" style="position:absolute;margin-left:1.75pt;margin-top:3.6pt;width:9.25pt;height:7.15pt;z-index:251707392;mso-position-horizontal-relative:text;mso-position-vertical-relative:text"/>
              </w:pict>
            </w:r>
            <w:r w:rsidR="00392D7A" w:rsidRPr="00FA05CA">
              <w:rPr>
                <w:rFonts w:ascii="Times New Roman" w:hAnsi="Times New Roman" w:cs="Times New Roman"/>
              </w:rPr>
              <w:t xml:space="preserve">         Classi parallele</w:t>
            </w:r>
          </w:p>
        </w:tc>
        <w:tc>
          <w:tcPr>
            <w:tcW w:w="2716" w:type="dxa"/>
            <w:gridSpan w:val="4"/>
          </w:tcPr>
          <w:p w:rsidR="00392D7A" w:rsidRPr="00FA05CA" w:rsidRDefault="00EF7CC2" w:rsidP="00CA61B1">
            <w:pPr>
              <w:ind w:right="2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163" style="position:absolute;margin-left:3.4pt;margin-top:3.6pt;width:9.25pt;height:7.15pt;z-index:251708416;mso-position-horizontal-relative:text;mso-position-vertical-relative:text"/>
              </w:pict>
            </w:r>
            <w:r w:rsidR="00392D7A" w:rsidRPr="00FA05CA">
              <w:rPr>
                <w:rFonts w:ascii="Times New Roman" w:hAnsi="Times New Roman" w:cs="Times New Roman"/>
              </w:rPr>
              <w:t xml:space="preserve">          Unica classe</w:t>
            </w:r>
          </w:p>
        </w:tc>
        <w:tc>
          <w:tcPr>
            <w:tcW w:w="2043" w:type="dxa"/>
            <w:gridSpan w:val="2"/>
          </w:tcPr>
          <w:p w:rsidR="00392D7A" w:rsidRPr="00FA05CA" w:rsidRDefault="00EF7CC2" w:rsidP="00CA61B1">
            <w:pPr>
              <w:ind w:right="2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164" style="position:absolute;margin-left:6.75pt;margin-top:3.6pt;width:9.25pt;height:7.15pt;z-index:251709440;mso-position-horizontal-relative:text;mso-position-vertical-relative:text"/>
              </w:pict>
            </w:r>
            <w:r w:rsidR="00392D7A" w:rsidRPr="00FA05CA">
              <w:rPr>
                <w:rFonts w:ascii="Times New Roman" w:hAnsi="Times New Roman" w:cs="Times New Roman"/>
              </w:rPr>
              <w:t xml:space="preserve">          Tutte le classi</w:t>
            </w:r>
            <w:r w:rsidR="00392D7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44" w:type="dxa"/>
            <w:gridSpan w:val="3"/>
          </w:tcPr>
          <w:p w:rsidR="00392D7A" w:rsidRPr="00FA05CA" w:rsidRDefault="00EF7CC2" w:rsidP="00392D7A">
            <w:pPr>
              <w:ind w:right="2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165" style="position:absolute;margin-left:4.35pt;margin-top:3.6pt;width:9.25pt;height:7.15pt;z-index:251710464;mso-position-horizontal-relative:text;mso-position-vertical-relative:text"/>
              </w:pict>
            </w:r>
            <w:r w:rsidR="00392D7A">
              <w:rPr>
                <w:rFonts w:ascii="Times New Roman" w:hAnsi="Times New Roman" w:cs="Times New Roman"/>
              </w:rPr>
              <w:t xml:space="preserve">        Più classi________________</w:t>
            </w:r>
          </w:p>
        </w:tc>
      </w:tr>
      <w:tr w:rsidR="00392D7A" w:rsidRPr="00FA05CA" w:rsidTr="004D5C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6" w:type="dxa"/>
            <w:gridSpan w:val="10"/>
          </w:tcPr>
          <w:p w:rsidR="00392D7A" w:rsidRPr="00FA05CA" w:rsidRDefault="00392D7A" w:rsidP="00392D7A">
            <w:pPr>
              <w:ind w:right="231"/>
              <w:rPr>
                <w:rFonts w:ascii="Times New Roman" w:hAnsi="Times New Roman" w:cs="Times New Roman"/>
              </w:rPr>
            </w:pPr>
            <w:r w:rsidRPr="00FA05CA">
              <w:rPr>
                <w:rFonts w:ascii="Times New Roman" w:hAnsi="Times New Roman" w:cs="Times New Roman"/>
                <w:b/>
              </w:rPr>
              <w:t>Collaborazioni esterne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FA05CA">
              <w:rPr>
                <w:rFonts w:ascii="Times New Roman" w:hAnsi="Times New Roman" w:cs="Times New Roman"/>
              </w:rPr>
              <w:t xml:space="preserve"> </w:t>
            </w:r>
            <w:r w:rsidRPr="00FA05CA">
              <w:rPr>
                <w:rFonts w:ascii="Times New Roman" w:hAnsi="Times New Roman" w:cs="Times New Roman"/>
                <w:i/>
              </w:rPr>
              <w:t>(figure-Istituzioni…)</w:t>
            </w:r>
          </w:p>
        </w:tc>
      </w:tr>
      <w:tr w:rsidR="00CA61B1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0916" w:type="dxa"/>
            <w:gridSpan w:val="10"/>
          </w:tcPr>
          <w:p w:rsidR="00CA61B1" w:rsidRPr="00FA05CA" w:rsidRDefault="00CA61B1" w:rsidP="00CA61B1">
            <w:pPr>
              <w:ind w:right="23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5CA">
              <w:rPr>
                <w:rFonts w:ascii="Times New Roman" w:hAnsi="Times New Roman" w:cs="Times New Roman"/>
                <w:b/>
                <w:sz w:val="22"/>
                <w:szCs w:val="22"/>
              </w:rPr>
              <w:t>Eventuali rapporti con altre istituzioni</w:t>
            </w:r>
            <w:r w:rsidR="00FA05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CA61B1" w:rsidRPr="00FA05CA" w:rsidRDefault="00CA61B1" w:rsidP="00CA61B1">
            <w:pPr>
              <w:ind w:right="23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A0833" w:rsidRPr="00FA05CA" w:rsidTr="00FA05CA">
        <w:tc>
          <w:tcPr>
            <w:tcW w:w="10916" w:type="dxa"/>
            <w:gridSpan w:val="10"/>
          </w:tcPr>
          <w:p w:rsidR="007A0833" w:rsidRPr="00FA05CA" w:rsidRDefault="007A0833" w:rsidP="007A0833">
            <w:pPr>
              <w:ind w:right="231"/>
              <w:rPr>
                <w:rFonts w:ascii="Times New Roman" w:eastAsia="Times New Roman" w:hAnsi="Times New Roman" w:cs="Times New Roman"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 xml:space="preserve">Periodo di </w:t>
            </w:r>
            <w:proofErr w:type="gramStart"/>
            <w:r w:rsidRPr="00FA05CA">
              <w:rPr>
                <w:rFonts w:ascii="Times New Roman" w:eastAsia="Times New Roman" w:hAnsi="Times New Roman" w:cs="Times New Roman"/>
                <w:b/>
              </w:rPr>
              <w:t>svolgimento</w:t>
            </w:r>
            <w:r w:rsidR="00FA05CA">
              <w:rPr>
                <w:rFonts w:ascii="Times New Roman" w:eastAsia="Times New Roman" w:hAnsi="Times New Roman" w:cs="Times New Roman"/>
                <w:b/>
              </w:rPr>
              <w:t xml:space="preserve">:   </w:t>
            </w:r>
            <w:proofErr w:type="gramEnd"/>
            <w:r w:rsidR="00FA05CA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FA05CA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FA05CA">
              <w:rPr>
                <w:rFonts w:ascii="Times New Roman" w:eastAsia="Times New Roman" w:hAnsi="Times New Roman" w:cs="Times New Roman"/>
              </w:rPr>
              <w:t xml:space="preserve">da                        </w:t>
            </w:r>
            <w:r w:rsidR="00FA05CA">
              <w:rPr>
                <w:rFonts w:ascii="Times New Roman" w:eastAsia="Times New Roman" w:hAnsi="Times New Roman" w:cs="Times New Roman"/>
              </w:rPr>
              <w:t xml:space="preserve">- </w:t>
            </w:r>
            <w:r w:rsidRPr="00FA05CA">
              <w:rPr>
                <w:rFonts w:ascii="Times New Roman" w:eastAsia="Times New Roman" w:hAnsi="Times New Roman" w:cs="Times New Roman"/>
              </w:rPr>
              <w:t xml:space="preserve">a           </w:t>
            </w:r>
          </w:p>
          <w:p w:rsidR="007A0833" w:rsidRPr="00FA05CA" w:rsidRDefault="007A0833" w:rsidP="007A0833">
            <w:pPr>
              <w:ind w:right="231"/>
              <w:rPr>
                <w:rFonts w:ascii="Times New Roman" w:hAnsi="Times New Roman" w:cs="Times New Roman"/>
              </w:rPr>
            </w:pPr>
          </w:p>
        </w:tc>
      </w:tr>
      <w:tr w:rsidR="007A0833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10916" w:type="dxa"/>
            <w:gridSpan w:val="10"/>
            <w:tcBorders>
              <w:bottom w:val="single" w:sz="4" w:space="0" w:color="auto"/>
            </w:tcBorders>
          </w:tcPr>
          <w:p w:rsidR="00CA61B1" w:rsidRPr="00FA05CA" w:rsidRDefault="007A0833" w:rsidP="00CA61B1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 xml:space="preserve">Monte orario </w:t>
            </w:r>
            <w:r w:rsidRPr="00FA05CA">
              <w:rPr>
                <w:rFonts w:ascii="Times New Roman" w:eastAsia="Times New Roman" w:hAnsi="Times New Roman" w:cs="Times New Roman"/>
                <w:i/>
              </w:rPr>
              <w:t>(previsione complessiva del progetto: indicazione del n° tot. degli incontri, loro durata ecc.,)</w:t>
            </w:r>
            <w:r w:rsidR="00CA61B1" w:rsidRPr="00FA05C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CA61B1" w:rsidRPr="00FA05CA" w:rsidRDefault="00CA61B1" w:rsidP="00CA61B1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  <w:p w:rsidR="00CA61B1" w:rsidRPr="00FA05CA" w:rsidRDefault="00CA61B1" w:rsidP="00CA61B1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Suddivisione monte orario per docente impegnato:</w:t>
            </w: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4253" w:type="dxa"/>
            <w:gridSpan w:val="3"/>
            <w:tcBorders>
              <w:top w:val="nil"/>
            </w:tcBorders>
          </w:tcPr>
          <w:p w:rsidR="00FA05CA" w:rsidRPr="00FA05CA" w:rsidRDefault="00FA05CA" w:rsidP="002F555C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Nome e cognome docente</w:t>
            </w:r>
          </w:p>
          <w:p w:rsidR="00FA05CA" w:rsidRPr="00FA05CA" w:rsidRDefault="00FA05CA" w:rsidP="002F555C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05CA">
              <w:rPr>
                <w:rFonts w:ascii="Times New Roman" w:eastAsia="Times New Roman" w:hAnsi="Times New Roman" w:cs="Times New Roman"/>
                <w:b/>
              </w:rPr>
              <w:t>n.incontri</w:t>
            </w:r>
            <w:proofErr w:type="spellEnd"/>
          </w:p>
        </w:tc>
        <w:tc>
          <w:tcPr>
            <w:tcW w:w="1134" w:type="dxa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Durata incontri</w:t>
            </w: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05CA">
              <w:rPr>
                <w:rFonts w:ascii="Times New Roman" w:eastAsia="Times New Roman" w:hAnsi="Times New Roman" w:cs="Times New Roman"/>
                <w:b/>
              </w:rPr>
              <w:t>Tot.ore</w:t>
            </w:r>
            <w:proofErr w:type="spellEnd"/>
          </w:p>
        </w:tc>
        <w:tc>
          <w:tcPr>
            <w:tcW w:w="2111" w:type="dxa"/>
            <w:tcBorders>
              <w:righ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Eventuali annotazioni</w:t>
            </w:r>
          </w:p>
        </w:tc>
        <w:tc>
          <w:tcPr>
            <w:tcW w:w="866" w:type="dxa"/>
            <w:tcBorders>
              <w:top w:val="nil"/>
              <w:lef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</w:t>
            </w:r>
          </w:p>
        </w:tc>
        <w:tc>
          <w:tcPr>
            <w:tcW w:w="2111" w:type="dxa"/>
            <w:vMerge w:val="restart"/>
            <w:tcBorders>
              <w:righ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6" w:type="dxa"/>
            <w:vMerge w:val="restart"/>
            <w:tcBorders>
              <w:lef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1" w:type="dxa"/>
            <w:vMerge/>
            <w:tcBorders>
              <w:bottom w:val="nil"/>
              <w:righ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6" w:type="dxa"/>
            <w:vMerge/>
            <w:tcBorders>
              <w:left w:val="nil"/>
              <w:bottom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vMerge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vMerge/>
            <w:tcBorders>
              <w:bottom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11" w:type="dxa"/>
            <w:vMerge w:val="restart"/>
            <w:tcBorders>
              <w:top w:val="nil"/>
              <w:righ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4253" w:type="dxa"/>
            <w:gridSpan w:val="3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FA05C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Tot.ore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Tot. durata</w:t>
            </w:r>
          </w:p>
        </w:tc>
        <w:tc>
          <w:tcPr>
            <w:tcW w:w="2111" w:type="dxa"/>
            <w:vMerge/>
            <w:tcBorders>
              <w:righ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6" w:type="dxa"/>
            <w:vMerge/>
            <w:tcBorders>
              <w:top w:val="nil"/>
              <w:left w:val="nil"/>
            </w:tcBorders>
          </w:tcPr>
          <w:p w:rsidR="00FA05CA" w:rsidRPr="00FA05CA" w:rsidRDefault="00FA05CA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A05CA" w:rsidRPr="00FA05CA" w:rsidTr="00FA05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3248" w:type="dxa"/>
          <w:wAfter w:w="2977" w:type="dxa"/>
          <w:trHeight w:val="452"/>
        </w:trPr>
        <w:tc>
          <w:tcPr>
            <w:tcW w:w="2281" w:type="dxa"/>
            <w:gridSpan w:val="3"/>
            <w:shd w:val="clear" w:color="auto" w:fill="auto"/>
          </w:tcPr>
          <w:p w:rsidR="00FA05CA" w:rsidRPr="00FA05CA" w:rsidRDefault="00FA05CA" w:rsidP="007A0833">
            <w:pPr>
              <w:ind w:right="23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FA05CA" w:rsidRPr="00FA05CA" w:rsidRDefault="00FA05CA" w:rsidP="007A0833">
            <w:pPr>
              <w:ind w:right="23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FA05CA" w:rsidRPr="00FA05CA" w:rsidRDefault="00FA05CA" w:rsidP="007A0833">
            <w:pPr>
              <w:ind w:right="231"/>
              <w:rPr>
                <w:rFonts w:ascii="Times New Roman" w:hAnsi="Times New Roman" w:cs="Times New Roman"/>
              </w:rPr>
            </w:pPr>
          </w:p>
        </w:tc>
      </w:tr>
    </w:tbl>
    <w:p w:rsidR="007A0833" w:rsidRPr="00FA05CA" w:rsidRDefault="007A0833" w:rsidP="007A0833">
      <w:pPr>
        <w:ind w:right="231"/>
        <w:rPr>
          <w:rFonts w:ascii="Times New Roman" w:hAnsi="Times New Roman" w:cs="Times New Roman"/>
        </w:rPr>
      </w:pPr>
    </w:p>
    <w:tbl>
      <w:tblPr>
        <w:tblStyle w:val="Grigliatabella"/>
        <w:tblW w:w="10916" w:type="dxa"/>
        <w:tblInd w:w="-176" w:type="dxa"/>
        <w:tblLook w:val="04A0" w:firstRow="1" w:lastRow="0" w:firstColumn="1" w:lastColumn="0" w:noHBand="0" w:noVBand="1"/>
      </w:tblPr>
      <w:tblGrid>
        <w:gridCol w:w="10916"/>
      </w:tblGrid>
      <w:tr w:rsidR="007A0833" w:rsidRPr="00FA05CA" w:rsidTr="00954ECE">
        <w:tc>
          <w:tcPr>
            <w:tcW w:w="10916" w:type="dxa"/>
          </w:tcPr>
          <w:p w:rsidR="007A0833" w:rsidRPr="00FA05CA" w:rsidRDefault="007A0833" w:rsidP="007A0833">
            <w:pPr>
              <w:spacing w:line="109" w:lineRule="exac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</w:p>
          <w:p w:rsidR="007A0833" w:rsidRPr="00FA05CA" w:rsidRDefault="007A0833" w:rsidP="007A0833">
            <w:pPr>
              <w:spacing w:line="0" w:lineRule="atLeast"/>
              <w:ind w:left="420" w:right="231"/>
              <w:rPr>
                <w:rFonts w:ascii="Times New Roman" w:eastAsia="Times New Roman" w:hAnsi="Times New Roman" w:cs="Times New Roman"/>
                <w:i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 xml:space="preserve">Metodologie da utilizzare </w:t>
            </w:r>
            <w:r w:rsidRPr="00FA05CA">
              <w:rPr>
                <w:rFonts w:ascii="Times New Roman" w:eastAsia="Times New Roman" w:hAnsi="Times New Roman" w:cs="Times New Roman"/>
                <w:i/>
              </w:rPr>
              <w:t>(barrare la casella interessata)</w:t>
            </w:r>
          </w:p>
          <w:p w:rsidR="007A0833" w:rsidRPr="00FA05CA" w:rsidRDefault="007A0833" w:rsidP="007A0833">
            <w:pPr>
              <w:spacing w:line="109" w:lineRule="exac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</w:p>
        </w:tc>
      </w:tr>
      <w:tr w:rsidR="007A0833" w:rsidRPr="00FA05CA" w:rsidTr="006F055A">
        <w:trPr>
          <w:trHeight w:val="2844"/>
        </w:trPr>
        <w:tc>
          <w:tcPr>
            <w:tcW w:w="10916" w:type="dxa"/>
          </w:tcPr>
          <w:p w:rsidR="007A0833" w:rsidRPr="00FA05CA" w:rsidRDefault="00EF7CC2" w:rsidP="007A0833">
            <w:pPr>
              <w:tabs>
                <w:tab w:val="left" w:pos="78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09" style="position:absolute;margin-left:346.45pt;margin-top:1.5pt;width:10.9pt;height:11.7pt;z-index:251674624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08" style="position:absolute;margin-left:226.7pt;margin-top:1.5pt;width:10.9pt;height:11.7pt;z-index:251673600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07" style="position:absolute;margin-left:128.25pt;margin-top:1.5pt;width:10.9pt;height:11.7pt;z-index:251672576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06" style="position:absolute;margin-left:4.4pt;margin-top:1.5pt;width:10.9pt;height:11.7pt;z-index:251671552;mso-position-horizontal-relative:text;mso-position-vertical-relative:text"/>
              </w:pict>
            </w:r>
            <w:r w:rsidR="007A0833" w:rsidRPr="00FA05CA">
              <w:rPr>
                <w:rFonts w:ascii="Times New Roman" w:eastAsia="Times New Roman" w:hAnsi="Times New Roman" w:cs="Times New Roman"/>
              </w:rPr>
              <w:t xml:space="preserve">          lezioni partecipate                     incontri/seminari         attività di laboratorio                lavori individuali</w:t>
            </w:r>
          </w:p>
          <w:p w:rsidR="007A0833" w:rsidRPr="00FA05CA" w:rsidRDefault="00EF7CC2" w:rsidP="007A0833">
            <w:pPr>
              <w:tabs>
                <w:tab w:val="left" w:pos="780"/>
              </w:tabs>
              <w:spacing w:line="0" w:lineRule="atLeast"/>
              <w:ind w:right="2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11" style="position:absolute;margin-left:128.25pt;margin-top:9.05pt;width:10.9pt;height:11.7pt;z-index:251676672"/>
              </w:pict>
            </w: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12" style="position:absolute;margin-left:254.85pt;margin-top:9.9pt;width:10.9pt;height:11.7pt;z-index:251677696"/>
              </w:pict>
            </w:r>
          </w:p>
          <w:p w:rsidR="007A0833" w:rsidRPr="00FA05CA" w:rsidRDefault="00EF7CC2" w:rsidP="007A0833">
            <w:pPr>
              <w:tabs>
                <w:tab w:val="left" w:pos="78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pict>
                <v:rect id="_x0000_s1110" style="position:absolute;margin-left:4.4pt;margin-top:.1pt;width:10.9pt;height:11.7pt;z-index:251675648"/>
              </w:pict>
            </w:r>
            <w:r w:rsidR="007A0833" w:rsidRPr="00FA05CA">
              <w:rPr>
                <w:rFonts w:ascii="Times New Roman" w:eastAsia="Times New Roman" w:hAnsi="Times New Roman" w:cs="Times New Roman"/>
              </w:rPr>
              <w:t xml:space="preserve">          lavori di gruppo                       attività di simulazione</w:t>
            </w:r>
            <w:r w:rsidR="007A0833" w:rsidRPr="00FA05C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           </w:t>
            </w:r>
            <w:r w:rsidR="00845B15">
              <w:rPr>
                <w:rFonts w:ascii="Times New Roman" w:eastAsia="Arial" w:hAnsi="Times New Roman" w:cs="Times New Roman"/>
                <w:sz w:val="22"/>
                <w:szCs w:val="22"/>
              </w:rPr>
              <w:t>l</w:t>
            </w:r>
            <w:r w:rsidR="007A0833" w:rsidRPr="00FA05C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ezione frontale    </w:t>
            </w:r>
          </w:p>
          <w:p w:rsidR="007A0833" w:rsidRPr="00FA05CA" w:rsidRDefault="00EF7CC2" w:rsidP="007A0833">
            <w:pPr>
              <w:spacing w:line="360" w:lineRule="auto"/>
              <w:ind w:right="2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noProof/>
              </w:rPr>
              <w:pict>
                <v:rect id="_x0000_s1104" style="position:absolute;left:0;text-align:left;margin-left:9.1pt;margin-top:15.2pt;width:10.9pt;height:11.7pt;z-index:251669504"/>
              </w:pict>
            </w:r>
          </w:p>
          <w:tbl>
            <w:tblPr>
              <w:tblW w:w="0" w:type="auto"/>
              <w:tblInd w:w="12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27"/>
              <w:gridCol w:w="2510"/>
              <w:gridCol w:w="2162"/>
              <w:gridCol w:w="562"/>
              <w:gridCol w:w="2110"/>
            </w:tblGrid>
            <w:tr w:rsidR="007A0833" w:rsidRPr="00FA05CA" w:rsidTr="007A0833">
              <w:trPr>
                <w:trHeight w:val="184"/>
              </w:trPr>
              <w:tc>
                <w:tcPr>
                  <w:tcW w:w="2527" w:type="dxa"/>
                  <w:shd w:val="clear" w:color="auto" w:fill="auto"/>
                  <w:vAlign w:val="bottom"/>
                </w:tcPr>
                <w:p w:rsidR="007A0833" w:rsidRPr="00FA05CA" w:rsidRDefault="00845B15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       l</w:t>
                  </w:r>
                  <w:r w:rsidR="007A0833"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avoro a coppie/                           </w:t>
                  </w:r>
                </w:p>
                <w:p w:rsidR="007A0833" w:rsidRPr="00FA05CA" w:rsidRDefault="00EF7CC2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>
                      <v:rect id="_x0000_s1114" style="position:absolute;margin-left:113.35pt;margin-top:9.25pt;width:8.35pt;height:10.85pt;z-index:251679744"/>
                    </w:pict>
                  </w:r>
                  <w:r w:rsidR="007A0833"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       di gruppo</w:t>
                  </w:r>
                </w:p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      </w:t>
                  </w:r>
                </w:p>
              </w:tc>
              <w:tc>
                <w:tcPr>
                  <w:tcW w:w="2510" w:type="dxa"/>
                  <w:shd w:val="clear" w:color="auto" w:fill="auto"/>
                  <w:vAlign w:val="bottom"/>
                </w:tcPr>
                <w:p w:rsidR="007A0833" w:rsidRPr="00FA05CA" w:rsidRDefault="00EF7CC2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eastAsia="Arial" w:hAnsi="Times New Roman" w:cs="Times New Roman"/>
                      <w:noProof/>
                    </w:rPr>
                    <w:pict>
                      <v:rect id="_x0000_s1105" style="position:absolute;margin-left:110.95pt;margin-top:-2.7pt;width:10.9pt;height:11.7pt;z-index:251670528;mso-position-horizontal-relative:text;mso-position-vertical-relative:text"/>
                    </w:pict>
                  </w:r>
                  <w:r w:rsidR="00845B15">
                    <w:rPr>
                      <w:rFonts w:ascii="Times New Roman" w:hAnsi="Times New Roman" w:cs="Times New Roman"/>
                    </w:rPr>
                    <w:t>i</w:t>
                  </w:r>
                  <w:r w:rsidR="007A0833" w:rsidRPr="00FA05CA">
                    <w:rPr>
                      <w:rFonts w:ascii="Times New Roman" w:hAnsi="Times New Roman" w:cs="Times New Roman"/>
                    </w:rPr>
                    <w:t>nsegnamento capovolto</w:t>
                  </w:r>
                </w:p>
              </w:tc>
              <w:tc>
                <w:tcPr>
                  <w:tcW w:w="2162" w:type="dxa"/>
                  <w:shd w:val="clear" w:color="auto" w:fill="auto"/>
                  <w:vAlign w:val="bottom"/>
                </w:tcPr>
                <w:p w:rsidR="007A0833" w:rsidRPr="00FA05CA" w:rsidRDefault="00EF7CC2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</w:rPr>
                    <w:pict>
                      <v:rect id="_x0000_s1115" style="position:absolute;margin-left:88.9pt;margin-top:-1.25pt;width:10.9pt;height:11.7pt;z-index:251680768;mso-position-horizontal-relative:text;mso-position-vertical-relative:text"/>
                    </w:pict>
                  </w:r>
                  <w:r w:rsidR="007A0833"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>Apprendimento</w:t>
                  </w:r>
                </w:p>
              </w:tc>
              <w:tc>
                <w:tcPr>
                  <w:tcW w:w="2672" w:type="dxa"/>
                  <w:gridSpan w:val="2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Ricerca-azione                 </w:t>
                  </w:r>
                </w:p>
              </w:tc>
            </w:tr>
            <w:tr w:rsidR="007A0833" w:rsidRPr="00FA05CA" w:rsidTr="007A0833">
              <w:trPr>
                <w:trHeight w:val="182"/>
              </w:trPr>
              <w:tc>
                <w:tcPr>
                  <w:tcW w:w="2527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182" w:lineRule="exact"/>
                    <w:ind w:right="231"/>
                    <w:rPr>
                      <w:rFonts w:ascii="Times New Roman" w:eastAsia="Arial" w:hAnsi="Times New Roman" w:cs="Times New Roman"/>
                    </w:rPr>
                  </w:pPr>
                </w:p>
              </w:tc>
              <w:tc>
                <w:tcPr>
                  <w:tcW w:w="2510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62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Times New Roman" w:hAnsi="Times New Roman" w:cs="Times New Roman"/>
                    </w:rPr>
                  </w:pPr>
                  <w:r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 cooperativo</w:t>
                  </w:r>
                </w:p>
              </w:tc>
              <w:tc>
                <w:tcPr>
                  <w:tcW w:w="562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10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spacing w:line="0" w:lineRule="atLeast"/>
                    <w:ind w:right="231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A0833" w:rsidRPr="00FA05CA" w:rsidTr="007A0833">
              <w:trPr>
                <w:trHeight w:val="471"/>
              </w:trPr>
              <w:tc>
                <w:tcPr>
                  <w:tcW w:w="2527" w:type="dxa"/>
                  <w:shd w:val="clear" w:color="auto" w:fill="auto"/>
                  <w:vAlign w:val="bottom"/>
                </w:tcPr>
                <w:p w:rsidR="007A0833" w:rsidRPr="00FA05CA" w:rsidRDefault="00EF7CC2" w:rsidP="007A0833">
                  <w:pPr>
                    <w:spacing w:line="0" w:lineRule="atLeast"/>
                    <w:ind w:left="393"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eastAsia="Arial" w:hAnsi="Times New Roman" w:cs="Times New Roman"/>
                      <w:noProof/>
                    </w:rPr>
                    <w:pict>
                      <v:rect id="_x0000_s1116" style="position:absolute;left:0;text-align:left;margin-left:15.85pt;margin-top:-4.1pt;width:10.9pt;height:11.7pt;z-index:251681792;mso-position-horizontal-relative:text;mso-position-vertical-relative:text"/>
                    </w:pict>
                  </w:r>
                  <w:r w:rsidR="007A0833" w:rsidRPr="00FA05CA">
                    <w:rPr>
                      <w:rFonts w:ascii="Times New Roman" w:eastAsia="Arial" w:hAnsi="Times New Roman" w:cs="Times New Roman"/>
                    </w:rPr>
                    <w:t xml:space="preserve">     </w:t>
                  </w:r>
                  <w:r w:rsidR="007A0833" w:rsidRPr="00FA05CA">
                    <w:rPr>
                      <w:rFonts w:ascii="Times New Roman" w:eastAsia="Times New Roman" w:hAnsi="Times New Roman" w:cs="Times New Roman"/>
                    </w:rPr>
                    <w:t>attività di simulazione</w:t>
                  </w:r>
                </w:p>
              </w:tc>
              <w:tc>
                <w:tcPr>
                  <w:tcW w:w="2510" w:type="dxa"/>
                  <w:shd w:val="clear" w:color="auto" w:fill="auto"/>
                  <w:vAlign w:val="bottom"/>
                </w:tcPr>
                <w:p w:rsidR="007A0833" w:rsidRPr="00FA05CA" w:rsidRDefault="007A0833" w:rsidP="007A0833">
                  <w:pPr>
                    <w:tabs>
                      <w:tab w:val="left" w:pos="780"/>
                    </w:tabs>
                    <w:spacing w:line="0" w:lineRule="atLeast"/>
                    <w:ind w:right="231"/>
                    <w:rPr>
                      <w:rFonts w:ascii="Times New Roman" w:eastAsia="Wingdings" w:hAnsi="Times New Roman" w:cs="Times New Roman"/>
                      <w:b/>
                      <w:sz w:val="28"/>
                    </w:rPr>
                  </w:pPr>
                  <w:r w:rsidRPr="00FA05CA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:rsidR="007A0833" w:rsidRPr="00FA05CA" w:rsidRDefault="007A0833" w:rsidP="007A0833">
                  <w:pPr>
                    <w:spacing w:line="0" w:lineRule="atLeast"/>
                    <w:ind w:left="393" w:right="231"/>
                    <w:rPr>
                      <w:rFonts w:ascii="Times New Roman" w:eastAsia="Arial" w:hAnsi="Times New Roman" w:cs="Times New Roman"/>
                      <w:i/>
                    </w:rPr>
                  </w:pPr>
                </w:p>
              </w:tc>
              <w:tc>
                <w:tcPr>
                  <w:tcW w:w="4834" w:type="dxa"/>
                  <w:gridSpan w:val="3"/>
                  <w:shd w:val="clear" w:color="auto" w:fill="auto"/>
                  <w:vAlign w:val="bottom"/>
                </w:tcPr>
                <w:p w:rsidR="007A0833" w:rsidRPr="00FA05CA" w:rsidRDefault="00EF7CC2" w:rsidP="007A0833">
                  <w:pPr>
                    <w:spacing w:line="0" w:lineRule="atLeast"/>
                    <w:ind w:right="231"/>
                    <w:rPr>
                      <w:rFonts w:ascii="Times New Roman" w:eastAsia="Arial" w:hAnsi="Times New Roman" w:cs="Times New Roman"/>
                    </w:rPr>
                  </w:pPr>
                  <w:r>
                    <w:rPr>
                      <w:rFonts w:ascii="Times New Roman" w:eastAsia="Arial" w:hAnsi="Times New Roman" w:cs="Times New Roman"/>
                      <w:noProof/>
                      <w:sz w:val="22"/>
                      <w:szCs w:val="22"/>
                    </w:rPr>
                    <w:pict>
                      <v:rect id="_x0000_s1117" style="position:absolute;margin-left:21.1pt;margin-top:-3.15pt;width:8.35pt;height:10.85pt;z-index:251682816;mso-position-horizontal-relative:text;mso-position-vertical-relative:text"/>
                    </w:pict>
                  </w:r>
                  <w:r w:rsidR="007A0833" w:rsidRPr="00FA05CA">
                    <w:rPr>
                      <w:rFonts w:ascii="Times New Roman" w:eastAsia="Arial" w:hAnsi="Times New Roman" w:cs="Times New Roman"/>
                    </w:rPr>
                    <w:t xml:space="preserve">              Altro ______________</w:t>
                  </w:r>
                </w:p>
              </w:tc>
            </w:tr>
          </w:tbl>
          <w:p w:rsidR="007A0833" w:rsidRPr="00FA05CA" w:rsidRDefault="007A0833" w:rsidP="007A0833">
            <w:pPr>
              <w:tabs>
                <w:tab w:val="left" w:pos="78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</w:p>
          <w:p w:rsidR="007A0833" w:rsidRPr="00FA05CA" w:rsidRDefault="007A0833" w:rsidP="007A0833">
            <w:pPr>
              <w:spacing w:line="109" w:lineRule="exac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</w:p>
        </w:tc>
      </w:tr>
    </w:tbl>
    <w:p w:rsidR="007A0833" w:rsidRPr="00FA05CA" w:rsidRDefault="007A0833" w:rsidP="007A0833">
      <w:pPr>
        <w:spacing w:line="109" w:lineRule="exact"/>
        <w:ind w:right="231"/>
        <w:rPr>
          <w:rFonts w:ascii="Times New Roman" w:eastAsia="Wingdings" w:hAnsi="Times New Roman" w:cs="Times New Roman"/>
          <w:b/>
          <w:sz w:val="28"/>
        </w:rPr>
      </w:pPr>
    </w:p>
    <w:p w:rsidR="007A0833" w:rsidRPr="00FA05CA" w:rsidRDefault="007A0833" w:rsidP="007A0833">
      <w:pPr>
        <w:ind w:right="231"/>
        <w:rPr>
          <w:rFonts w:ascii="Times New Roman" w:hAnsi="Times New Roman" w:cs="Times New Roman"/>
        </w:rPr>
      </w:pPr>
    </w:p>
    <w:tbl>
      <w:tblPr>
        <w:tblW w:w="10916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4"/>
        <w:gridCol w:w="2580"/>
        <w:gridCol w:w="2872"/>
      </w:tblGrid>
      <w:tr w:rsidR="007A0833" w:rsidRPr="00FA05CA" w:rsidTr="00954ECE">
        <w:trPr>
          <w:trHeight w:val="240"/>
        </w:trPr>
        <w:tc>
          <w:tcPr>
            <w:tcW w:w="5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420" w:right="231"/>
              <w:rPr>
                <w:rFonts w:ascii="Times New Roman" w:eastAsia="Times New Roman" w:hAnsi="Times New Roman" w:cs="Times New Roman"/>
                <w:i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 xml:space="preserve">Strumenti e spazi da utilizzare </w:t>
            </w:r>
            <w:r w:rsidRPr="00FA05CA">
              <w:rPr>
                <w:rFonts w:ascii="Times New Roman" w:eastAsia="Times New Roman" w:hAnsi="Times New Roman" w:cs="Times New Roman"/>
                <w:i/>
              </w:rPr>
              <w:t>(barrare la casella interessata)</w:t>
            </w:r>
          </w:p>
        </w:tc>
        <w:tc>
          <w:tcPr>
            <w:tcW w:w="2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jc w:val="center"/>
              <w:rPr>
                <w:rFonts w:ascii="Times New Roman" w:eastAsia="Times New Roman" w:hAnsi="Times New Roman" w:cs="Times New Roman"/>
                <w:b/>
                <w:w w:val="99"/>
              </w:rPr>
            </w:pPr>
            <w:r w:rsidRPr="00FA05CA">
              <w:rPr>
                <w:rFonts w:ascii="Times New Roman" w:eastAsia="Times New Roman" w:hAnsi="Times New Roman" w:cs="Times New Roman"/>
                <w:b/>
                <w:w w:val="99"/>
              </w:rPr>
              <w:t>In dotazione</w:t>
            </w:r>
          </w:p>
        </w:tc>
        <w:tc>
          <w:tcPr>
            <w:tcW w:w="28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Nuovi acquisti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laboratorio informatica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laboratorio linguistico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sala audiovisivi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proiettore diapositive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lettore CD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lavagna luminosa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libri di testo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7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7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riviste specializzate/quotidiani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7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7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schede di lavoro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questionari/test ingresso/uscita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verifiche formative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verifiche sommative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lastRenderedPageBreak/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interviste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colloqui individuali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85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relazioni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84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98"/>
        </w:trPr>
        <w:tc>
          <w:tcPr>
            <w:tcW w:w="54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left="60" w:right="231"/>
              <w:rPr>
                <w:rFonts w:ascii="Times New Roman" w:eastAsia="Times New Roman" w:hAnsi="Times New Roman" w:cs="Times New Roman"/>
                <w:i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altro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i/>
                <w:sz w:val="19"/>
              </w:rPr>
              <w:t>(specificare)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</w:p>
        </w:tc>
        <w:tc>
          <w:tcPr>
            <w:tcW w:w="287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right="231"/>
              <w:jc w:val="center"/>
              <w:rPr>
                <w:rFonts w:ascii="Times New Roman" w:eastAsia="Wingdings" w:hAnsi="Times New Roman" w:cs="Times New Roman"/>
                <w:b/>
                <w:w w:val="95"/>
                <w:sz w:val="28"/>
              </w:rPr>
            </w:pPr>
            <w:r w:rsidRPr="00FA05CA">
              <w:rPr>
                <w:rFonts w:ascii="Times New Roman" w:eastAsia="Wingdings" w:hAnsi="Times New Roman" w:cs="Times New Roman"/>
                <w:b/>
                <w:w w:val="95"/>
                <w:sz w:val="28"/>
              </w:rPr>
              <w:t></w:t>
            </w:r>
          </w:p>
        </w:tc>
      </w:tr>
      <w:tr w:rsidR="007A0833" w:rsidRPr="00FA05CA" w:rsidTr="00954ECE">
        <w:trPr>
          <w:trHeight w:val="217"/>
        </w:trPr>
        <w:tc>
          <w:tcPr>
            <w:tcW w:w="5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7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7A0833" w:rsidRPr="00FA05CA" w:rsidRDefault="007A0833" w:rsidP="007A0833">
      <w:pPr>
        <w:ind w:left="-284" w:right="231"/>
        <w:rPr>
          <w:rFonts w:ascii="Times New Roman" w:hAnsi="Times New Roman" w:cs="Times New Roman"/>
        </w:rPr>
      </w:pPr>
    </w:p>
    <w:tbl>
      <w:tblPr>
        <w:tblW w:w="10916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4320"/>
        <w:gridCol w:w="3712"/>
      </w:tblGrid>
      <w:tr w:rsidR="007A0833" w:rsidRPr="00FA05CA" w:rsidTr="00954ECE">
        <w:trPr>
          <w:trHeight w:val="24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420"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Risorse umane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1680"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Nominativi</w:t>
            </w:r>
          </w:p>
        </w:tc>
        <w:tc>
          <w:tcPr>
            <w:tcW w:w="371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Utilizzazioni</w:t>
            </w:r>
          </w:p>
        </w:tc>
      </w:tr>
      <w:tr w:rsidR="007A0833" w:rsidRPr="00FA05CA" w:rsidTr="00954ECE">
        <w:trPr>
          <w:trHeight w:val="298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docenti interni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A0833" w:rsidRPr="00FA05CA" w:rsidTr="00954ECE">
        <w:trPr>
          <w:trHeight w:val="277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343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  <w:r w:rsidRPr="00FA05CA">
              <w:rPr>
                <w:rFonts w:ascii="Times New Roman" w:eastAsia="Times New Roman" w:hAnsi="Times New Roman" w:cs="Times New Roman"/>
                <w:color w:val="FFFFFF"/>
              </w:rPr>
              <w:t>….............................................................................</w:t>
            </w: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106"/>
        </w:trPr>
        <w:tc>
          <w:tcPr>
            <w:tcW w:w="2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37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7A0833" w:rsidRPr="00FA05CA" w:rsidTr="00954ECE">
        <w:trPr>
          <w:trHeight w:val="298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esperti e collaboratori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A0833" w:rsidRPr="00FA05CA" w:rsidTr="00954ECE">
        <w:trPr>
          <w:trHeight w:val="342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420" w:right="231"/>
              <w:rPr>
                <w:rFonts w:ascii="Times New Roman" w:eastAsia="Times New Roman" w:hAnsi="Times New Roman" w:cs="Times New Roman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esterni (*)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281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  <w:r w:rsidRPr="00FA05CA">
              <w:rPr>
                <w:rFonts w:ascii="Times New Roman" w:eastAsia="Times New Roman" w:hAnsi="Times New Roman" w:cs="Times New Roman"/>
                <w:color w:val="FFFFFF"/>
              </w:rPr>
              <w:t>….............................................................................</w:t>
            </w: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298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left="60" w:right="231"/>
              <w:rPr>
                <w:rFonts w:ascii="Times New Roman" w:eastAsia="Times New Roman" w:hAnsi="Times New Roman" w:cs="Times New Roman"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collaboratori scolastici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A0833" w:rsidRPr="00FA05CA" w:rsidTr="00954ECE">
        <w:trPr>
          <w:trHeight w:val="277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343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  <w:r w:rsidRPr="00FA05CA">
              <w:rPr>
                <w:rFonts w:ascii="Times New Roman" w:eastAsia="Times New Roman" w:hAnsi="Times New Roman" w:cs="Times New Roman"/>
                <w:color w:val="FFFFFF"/>
              </w:rPr>
              <w:t>….............................................................................</w:t>
            </w: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954ECE">
        <w:trPr>
          <w:trHeight w:val="106"/>
        </w:trPr>
        <w:tc>
          <w:tcPr>
            <w:tcW w:w="2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37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7A0833" w:rsidRPr="00FA05CA" w:rsidTr="00954ECE">
        <w:trPr>
          <w:trHeight w:val="298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298" w:lineRule="exact"/>
              <w:ind w:left="60" w:right="231"/>
              <w:rPr>
                <w:rFonts w:ascii="Times New Roman" w:eastAsia="Times New Roman" w:hAnsi="Times New Roman" w:cs="Times New Roman"/>
                <w:i/>
                <w:sz w:val="19"/>
              </w:rPr>
            </w:pP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</w:t>
            </w:r>
            <w:r w:rsidRPr="00FA05CA">
              <w:rPr>
                <w:rFonts w:ascii="Times New Roman" w:eastAsia="Wingdings" w:hAnsi="Times New Roman" w:cs="Times New Roman"/>
                <w:b/>
                <w:sz w:val="28"/>
              </w:rPr>
              <w:t></w:t>
            </w:r>
            <w:r w:rsidRPr="00FA05CA">
              <w:rPr>
                <w:rFonts w:ascii="Times New Roman" w:eastAsia="Times New Roman" w:hAnsi="Times New Roman" w:cs="Times New Roman"/>
                <w:sz w:val="19"/>
              </w:rPr>
              <w:t>altro (</w:t>
            </w:r>
            <w:r w:rsidRPr="00FA05CA">
              <w:rPr>
                <w:rFonts w:ascii="Times New Roman" w:eastAsia="Times New Roman" w:hAnsi="Times New Roman" w:cs="Times New Roman"/>
                <w:i/>
                <w:sz w:val="19"/>
              </w:rPr>
              <w:t>specificare)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A0833" w:rsidRPr="00FA05CA" w:rsidTr="00954ECE">
        <w:trPr>
          <w:trHeight w:val="277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left="60"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FA05CA">
        <w:trPr>
          <w:trHeight w:val="138"/>
        </w:trPr>
        <w:tc>
          <w:tcPr>
            <w:tcW w:w="28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FA05CA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371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FA05CA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</w:tr>
      <w:tr w:rsidR="007A0833" w:rsidRPr="00FA05CA" w:rsidTr="00FA05CA">
        <w:trPr>
          <w:trHeight w:val="87"/>
        </w:trPr>
        <w:tc>
          <w:tcPr>
            <w:tcW w:w="2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37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0833" w:rsidRPr="00FA05CA" w:rsidRDefault="007A0833" w:rsidP="007A0833">
            <w:pPr>
              <w:spacing w:line="0" w:lineRule="atLeast"/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</w:tbl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10916"/>
      </w:tblGrid>
      <w:tr w:rsidR="007A0833" w:rsidRPr="00FA05CA" w:rsidTr="00954ECE">
        <w:trPr>
          <w:trHeight w:val="419"/>
        </w:trPr>
        <w:tc>
          <w:tcPr>
            <w:tcW w:w="10916" w:type="dxa"/>
          </w:tcPr>
          <w:p w:rsidR="007A0833" w:rsidRPr="00FA05CA" w:rsidRDefault="007A0833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7A0833" w:rsidRPr="00FA05CA" w:rsidRDefault="00E35847" w:rsidP="007A0833">
            <w:pPr>
              <w:ind w:right="231"/>
              <w:rPr>
                <w:rFonts w:ascii="Times New Roman" w:eastAsia="Times New Roman" w:hAnsi="Times New Roman" w:cs="Times New Roman"/>
                <w:b/>
              </w:rPr>
            </w:pPr>
            <w:r w:rsidRPr="00FA05CA">
              <w:rPr>
                <w:rFonts w:ascii="Times New Roman" w:eastAsia="Times New Roman" w:hAnsi="Times New Roman" w:cs="Times New Roman"/>
                <w:b/>
              </w:rPr>
              <w:t>Monitoraggio attività</w:t>
            </w:r>
          </w:p>
          <w:p w:rsidR="007A0833" w:rsidRPr="00FA05CA" w:rsidRDefault="007A0833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8B521D" w:rsidRPr="00FA05CA" w:rsidTr="00954ECE">
        <w:trPr>
          <w:trHeight w:val="301"/>
        </w:trPr>
        <w:tc>
          <w:tcPr>
            <w:tcW w:w="10916" w:type="dxa"/>
          </w:tcPr>
          <w:p w:rsidR="008B521D" w:rsidRPr="00FA05CA" w:rsidRDefault="00FA05CA" w:rsidP="008B521D">
            <w:pPr>
              <w:pStyle w:val="Paragrafoelenco"/>
              <w:numPr>
                <w:ilvl w:val="0"/>
                <w:numId w:val="12"/>
              </w:numPr>
              <w:tabs>
                <w:tab w:val="left" w:pos="420"/>
              </w:tabs>
              <w:spacing w:line="0" w:lineRule="atLeast"/>
              <w:ind w:left="885" w:right="231" w:hanging="425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Q</w:t>
            </w:r>
            <w:r w:rsidR="008B521D" w:rsidRPr="00FA05CA">
              <w:rPr>
                <w:rFonts w:ascii="Times New Roman" w:eastAsia="Times New Roman" w:hAnsi="Times New Roman" w:cs="Times New Roman"/>
              </w:rPr>
              <w:t>uestionari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B521D" w:rsidRPr="00FA05CA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B521D" w:rsidRPr="00FA05CA">
              <w:rPr>
                <w:rFonts w:ascii="Times New Roman" w:eastAsia="Times New Roman" w:hAnsi="Times New Roman" w:cs="Times New Roman"/>
              </w:rPr>
              <w:t>test d’ingresso/in itinere/uscita</w:t>
            </w:r>
          </w:p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8B521D" w:rsidRPr="00FA05CA" w:rsidTr="00954ECE">
        <w:trPr>
          <w:trHeight w:val="251"/>
        </w:trPr>
        <w:tc>
          <w:tcPr>
            <w:tcW w:w="10916" w:type="dxa"/>
          </w:tcPr>
          <w:p w:rsidR="008B521D" w:rsidRPr="00FA05CA" w:rsidRDefault="008B521D" w:rsidP="007A0833">
            <w:pPr>
              <w:pStyle w:val="Paragrafoelenco"/>
              <w:numPr>
                <w:ilvl w:val="0"/>
                <w:numId w:val="11"/>
              </w:numPr>
              <w:tabs>
                <w:tab w:val="left" w:pos="42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colloqui individuali e di gruppo</w:t>
            </w:r>
          </w:p>
        </w:tc>
      </w:tr>
      <w:tr w:rsidR="008B521D" w:rsidRPr="00FA05CA" w:rsidTr="00954ECE">
        <w:trPr>
          <w:trHeight w:val="184"/>
        </w:trPr>
        <w:tc>
          <w:tcPr>
            <w:tcW w:w="10916" w:type="dxa"/>
          </w:tcPr>
          <w:p w:rsidR="008B521D" w:rsidRPr="00FA05CA" w:rsidRDefault="008B521D" w:rsidP="007A0833">
            <w:pPr>
              <w:pStyle w:val="Paragrafoelenco"/>
              <w:numPr>
                <w:ilvl w:val="0"/>
                <w:numId w:val="11"/>
              </w:numPr>
              <w:tabs>
                <w:tab w:val="left" w:pos="42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schede valutative processo apprendimento</w:t>
            </w:r>
          </w:p>
        </w:tc>
      </w:tr>
      <w:tr w:rsidR="008B521D" w:rsidRPr="00FA05CA" w:rsidTr="00954ECE">
        <w:trPr>
          <w:trHeight w:val="360"/>
        </w:trPr>
        <w:tc>
          <w:tcPr>
            <w:tcW w:w="10916" w:type="dxa"/>
          </w:tcPr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8B521D" w:rsidRPr="00FA05CA" w:rsidRDefault="008B521D" w:rsidP="007A0833">
            <w:pPr>
              <w:pStyle w:val="Paragrafoelenco"/>
              <w:numPr>
                <w:ilvl w:val="0"/>
                <w:numId w:val="11"/>
              </w:numPr>
              <w:tabs>
                <w:tab w:val="left" w:pos="42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interviste</w:t>
            </w:r>
          </w:p>
        </w:tc>
      </w:tr>
      <w:tr w:rsidR="008B521D" w:rsidRPr="00FA05CA" w:rsidTr="00954ECE">
        <w:trPr>
          <w:trHeight w:val="309"/>
        </w:trPr>
        <w:tc>
          <w:tcPr>
            <w:tcW w:w="10916" w:type="dxa"/>
          </w:tcPr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8B521D" w:rsidRPr="00FA05CA" w:rsidRDefault="008B521D" w:rsidP="008B521D">
            <w:pPr>
              <w:pStyle w:val="Paragrafoelenco"/>
              <w:numPr>
                <w:ilvl w:val="0"/>
                <w:numId w:val="11"/>
              </w:numPr>
              <w:tabs>
                <w:tab w:val="left" w:pos="42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incontri</w:t>
            </w:r>
          </w:p>
        </w:tc>
      </w:tr>
      <w:tr w:rsidR="008B521D" w:rsidRPr="00FA05CA" w:rsidTr="00954ECE">
        <w:trPr>
          <w:trHeight w:val="215"/>
        </w:trPr>
        <w:tc>
          <w:tcPr>
            <w:tcW w:w="10916" w:type="dxa"/>
          </w:tcPr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8B521D" w:rsidRPr="00FA05CA" w:rsidRDefault="008B521D" w:rsidP="008B521D">
            <w:pPr>
              <w:pStyle w:val="Paragrafoelenco"/>
              <w:numPr>
                <w:ilvl w:val="0"/>
                <w:numId w:val="11"/>
              </w:numPr>
              <w:tabs>
                <w:tab w:val="left" w:pos="420"/>
              </w:tabs>
              <w:spacing w:line="0" w:lineRule="atLeast"/>
              <w:ind w:right="231"/>
              <w:rPr>
                <w:rFonts w:ascii="Times New Roman" w:eastAsia="Wingdings" w:hAnsi="Times New Roman" w:cs="Times New Roman"/>
                <w:b/>
                <w:sz w:val="28"/>
              </w:rPr>
            </w:pPr>
            <w:r w:rsidRPr="00FA05CA">
              <w:rPr>
                <w:rFonts w:ascii="Times New Roman" w:eastAsia="Times New Roman" w:hAnsi="Times New Roman" w:cs="Times New Roman"/>
              </w:rPr>
              <w:t>altro (</w:t>
            </w:r>
            <w:r w:rsidRPr="00FA05CA">
              <w:rPr>
                <w:rFonts w:ascii="Times New Roman" w:eastAsia="Times New Roman" w:hAnsi="Times New Roman" w:cs="Times New Roman"/>
                <w:i/>
              </w:rPr>
              <w:t>specificare):</w:t>
            </w:r>
          </w:p>
        </w:tc>
      </w:tr>
      <w:tr w:rsidR="008B521D" w:rsidRPr="00FA05CA" w:rsidTr="00954ECE">
        <w:trPr>
          <w:trHeight w:val="285"/>
        </w:trPr>
        <w:tc>
          <w:tcPr>
            <w:tcW w:w="10916" w:type="dxa"/>
          </w:tcPr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  <w:p w:rsidR="008B521D" w:rsidRPr="00FA05CA" w:rsidRDefault="008B521D" w:rsidP="007A0833">
            <w:pPr>
              <w:ind w:right="231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</w:tbl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10895"/>
      </w:tblGrid>
      <w:tr w:rsidR="00CA61B1" w:rsidRPr="00FA05CA" w:rsidTr="00954ECE">
        <w:tc>
          <w:tcPr>
            <w:tcW w:w="10895" w:type="dxa"/>
          </w:tcPr>
          <w:p w:rsidR="00CA61B1" w:rsidRPr="00FA05CA" w:rsidRDefault="00CA61B1" w:rsidP="00CA61B1">
            <w:pPr>
              <w:ind w:right="2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0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Risultati che si pensa di conseguire</w:t>
            </w:r>
          </w:p>
        </w:tc>
      </w:tr>
      <w:tr w:rsidR="00CA61B1" w:rsidRPr="00FA05CA" w:rsidTr="00954ECE">
        <w:tc>
          <w:tcPr>
            <w:tcW w:w="10895" w:type="dxa"/>
          </w:tcPr>
          <w:p w:rsidR="00CA61B1" w:rsidRPr="00FA05CA" w:rsidRDefault="00EF7CC2" w:rsidP="00CA61B1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1" style="position:absolute;margin-left:294.7pt;margin-top:2.25pt;width:10.9pt;height:10.05pt;z-index:251686912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0" style="position:absolute;margin-left:231.95pt;margin-top:1.85pt;width:10.9pt;height:10.05pt;z-index:251685888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19" style="position:absolute;margin-left:176.95pt;margin-top:3.1pt;width:10.9pt;height:10.05pt;z-index:251684864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18" style="position:absolute;margin-left:120.55pt;margin-top:2.85pt;width:10.9pt;height:10.05pt;z-index:251683840;mso-position-horizontal-relative:text;mso-position-vertical-relative:text"/>
              </w:pict>
            </w:r>
            <w:r w:rsidR="00CA61B1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Gradimento </w:t>
            </w:r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proofErr w:type="gramStart"/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interesse: </w:t>
            </w:r>
            <w:r w:rsidR="00CA61B1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CA61B1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ottimo     </w:t>
            </w:r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buono        discreto         soddisfacente        </w:t>
            </w:r>
          </w:p>
          <w:p w:rsidR="00CA61B1" w:rsidRPr="00FA05CA" w:rsidRDefault="00CA61B1" w:rsidP="00CA61B1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1B1" w:rsidRPr="00FA05CA" w:rsidTr="00954ECE">
        <w:tc>
          <w:tcPr>
            <w:tcW w:w="10895" w:type="dxa"/>
          </w:tcPr>
          <w:p w:rsidR="00CA61B1" w:rsidRPr="00FA05CA" w:rsidRDefault="00EF7CC2" w:rsidP="00CA61B1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5" style="position:absolute;margin-left:169.45pt;margin-top:1.05pt;width:10.9pt;height:10.05pt;z-index:251691008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4" style="position:absolute;margin-left:294.7pt;margin-top:2.6pt;width:10.9pt;height:10.05pt;z-index:251689984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3" style="position:absolute;margin-left:227.8pt;margin-top:1.05pt;width:10.9pt;height:10.05pt;z-index:251688960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2" style="position:absolute;margin-left:109.65pt;margin-top:2.6pt;width:10.9pt;height:10.05pt;z-index:251687936;mso-position-horizontal-relative:text;mso-position-vertical-relative:text"/>
              </w:pict>
            </w:r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Successo </w:t>
            </w:r>
            <w:proofErr w:type="gramStart"/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scolastico:   </w:t>
            </w:r>
            <w:proofErr w:type="gramEnd"/>
            <w:r w:rsidR="004B3B9F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ottimo         buono         discreto          soddisfacente        </w:t>
            </w:r>
          </w:p>
          <w:p w:rsidR="004B3B9F" w:rsidRPr="00FA05CA" w:rsidRDefault="004B3B9F" w:rsidP="00CA61B1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44" w:rsidRPr="00FA05CA" w:rsidTr="00954ECE">
        <w:tc>
          <w:tcPr>
            <w:tcW w:w="10895" w:type="dxa"/>
          </w:tcPr>
          <w:p w:rsidR="00926844" w:rsidRPr="00FA05CA" w:rsidRDefault="00EF7CC2" w:rsidP="00926844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9" style="position:absolute;margin-left:347.65pt;margin-top:1.35pt;width:10.9pt;height:10.05pt;z-index:251695104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8" style="position:absolute;margin-left:278.25pt;margin-top:1.35pt;width:10.9pt;height:10.05pt;z-index:251694080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7" style="position:absolute;margin-left:222.75pt;margin-top:1.1pt;width:10.9pt;height:10.05pt;z-index:251693056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26" style="position:absolute;margin-left:164.35pt;margin-top:1.1pt;width:10.9pt;height:10.05pt;z-index:251692032;mso-position-horizontal-relative:text;mso-position-vertical-relative:text"/>
              </w:pict>
            </w:r>
            <w:r w:rsidR="00926844" w:rsidRPr="00FA05C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Coinvolgimento dei partecipanti:       </w:t>
            </w:r>
            <w:r w:rsidR="00926844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ottimo         buono         discreto          soddisfacente        </w:t>
            </w:r>
          </w:p>
          <w:p w:rsidR="00926844" w:rsidRPr="00FA05CA" w:rsidRDefault="00926844" w:rsidP="00CA61B1">
            <w:pPr>
              <w:ind w:right="23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26844" w:rsidRPr="00FA05CA" w:rsidTr="00954ECE">
        <w:tc>
          <w:tcPr>
            <w:tcW w:w="10895" w:type="dxa"/>
          </w:tcPr>
          <w:p w:rsidR="00926844" w:rsidRPr="00FA05CA" w:rsidRDefault="00EF7CC2" w:rsidP="00926844">
            <w:pPr>
              <w:ind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3" style="position:absolute;margin-left:346.8pt;margin-top:1.15pt;width:10.9pt;height:10.05pt;z-index:251699200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2" style="position:absolute;margin-left:279.1pt;margin-top:2.2pt;width:10.9pt;height:10.05pt;z-index:251698176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1" style="position:absolute;margin-left:222.25pt;margin-top:1.15pt;width:10.9pt;height:10.05pt;z-index:251697152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0" style="position:absolute;margin-left:163.5pt;margin-top:2.2pt;width:10.9pt;height:10.05pt;z-index:251696128;mso-position-horizontal-relative:text;mso-position-vertical-relative:text"/>
              </w:pict>
            </w:r>
            <w:r w:rsidR="00926844" w:rsidRPr="00FA05C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Collegamento con il territorio:           </w:t>
            </w:r>
            <w:r w:rsidR="00926844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ottimo         buono         discreto          soddisfacente        </w:t>
            </w:r>
          </w:p>
          <w:p w:rsidR="00926844" w:rsidRPr="00FA05CA" w:rsidRDefault="00926844" w:rsidP="00926844">
            <w:pPr>
              <w:ind w:right="23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26844" w:rsidRPr="00FA05CA" w:rsidTr="00954ECE">
        <w:tc>
          <w:tcPr>
            <w:tcW w:w="10895" w:type="dxa"/>
          </w:tcPr>
          <w:p w:rsidR="00926844" w:rsidRPr="00FA05CA" w:rsidRDefault="00EF7CC2" w:rsidP="00926844">
            <w:pPr>
              <w:ind w:right="23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5" style="position:absolute;margin-left:306.45pt;margin-top:1.8pt;width:10.9pt;height:10.05pt;z-index:251701248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6" style="position:absolute;margin-left:360.25pt;margin-top:1.8pt;width:10.9pt;height:10.05pt;z-index:251702272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7" style="position:absolute;margin-left:429.75pt;margin-top:1.8pt;width:10.9pt;height:10.05pt;z-index:251703296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134" style="position:absolute;margin-left:242.85pt;margin-top:2.65pt;width:10.9pt;height:10.05pt;z-index:251700224;mso-position-horizontal-relative:text;mso-position-vertical-relative:text"/>
              </w:pict>
            </w:r>
            <w:r w:rsidR="00926844" w:rsidRPr="00FA05C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Altro (specificare): …………………                           </w:t>
            </w:r>
            <w:r w:rsidR="00926844" w:rsidRPr="00FA0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ottimo         buono         discreto          soddisfacente        </w:t>
            </w:r>
          </w:p>
        </w:tc>
      </w:tr>
    </w:tbl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p w:rsidR="007A0833" w:rsidRPr="00FA05CA" w:rsidRDefault="007A0833" w:rsidP="007A0833">
      <w:pPr>
        <w:ind w:right="231"/>
        <w:rPr>
          <w:rFonts w:ascii="Times New Roman" w:eastAsia="Times New Roman" w:hAnsi="Times New Roman" w:cs="Times New Roman"/>
          <w:sz w:val="9"/>
        </w:rPr>
      </w:pPr>
    </w:p>
    <w:p w:rsidR="007A0833" w:rsidRDefault="007A0833" w:rsidP="007A0833">
      <w:pPr>
        <w:rPr>
          <w:rFonts w:ascii="Times New Roman" w:eastAsia="Times New Roman" w:hAnsi="Times New Roman"/>
          <w:sz w:val="9"/>
        </w:rPr>
        <w:sectPr w:rsidR="007A0833" w:rsidSect="007A0833">
          <w:headerReference w:type="default" r:id="rId7"/>
          <w:pgSz w:w="11900" w:h="16838"/>
          <w:pgMar w:top="339" w:right="701" w:bottom="182" w:left="620" w:header="0" w:footer="0" w:gutter="0"/>
          <w:cols w:space="0" w:equalWidth="0">
            <w:col w:w="10579"/>
          </w:cols>
          <w:docGrid w:linePitch="360"/>
        </w:sectPr>
      </w:pPr>
    </w:p>
    <w:p w:rsidR="007A0833" w:rsidRPr="00954ECE" w:rsidRDefault="00E8388C" w:rsidP="007A0833">
      <w:pPr>
        <w:spacing w:line="372" w:lineRule="exact"/>
        <w:rPr>
          <w:rFonts w:ascii="Times New Roman" w:eastAsia="Times New Roman" w:hAnsi="Times New Roman"/>
          <w:b/>
          <w:sz w:val="28"/>
          <w:szCs w:val="28"/>
        </w:rPr>
      </w:pPr>
      <w:r w:rsidRPr="00954ECE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PREVISIONE DI SPESA </w:t>
      </w:r>
    </w:p>
    <w:p w:rsidR="00E8388C" w:rsidRDefault="00E8388C" w:rsidP="007A0833">
      <w:pPr>
        <w:spacing w:line="372" w:lineRule="exact"/>
        <w:rPr>
          <w:rFonts w:ascii="Times New Roman" w:eastAsia="Times New Roman" w:hAnsi="Times New Roman"/>
        </w:rPr>
      </w:pPr>
    </w:p>
    <w:tbl>
      <w:tblPr>
        <w:tblStyle w:val="Grigliatabella"/>
        <w:tblW w:w="10471" w:type="dxa"/>
        <w:tblInd w:w="-32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142"/>
        <w:gridCol w:w="4283"/>
        <w:gridCol w:w="737"/>
        <w:gridCol w:w="83"/>
        <w:gridCol w:w="17"/>
        <w:gridCol w:w="692"/>
        <w:gridCol w:w="3544"/>
        <w:gridCol w:w="14"/>
      </w:tblGrid>
      <w:tr w:rsidR="00E8388C" w:rsidTr="005D4596">
        <w:trPr>
          <w:gridAfter w:val="1"/>
          <w:wAfter w:w="14" w:type="dxa"/>
          <w:trHeight w:val="184"/>
        </w:trPr>
        <w:tc>
          <w:tcPr>
            <w:tcW w:w="10457" w:type="dxa"/>
            <w:gridSpan w:val="8"/>
          </w:tcPr>
          <w:p w:rsidR="00E8388C" w:rsidRPr="008752B1" w:rsidRDefault="00E8388C" w:rsidP="005D4596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ORE DI INSEGNAMENTO </w:t>
            </w:r>
            <w:r w:rsidR="008752B1" w:rsidRPr="008752B1">
              <w:rPr>
                <w:rFonts w:ascii="Times New Roman" w:hAnsi="Times New Roman" w:cs="Times New Roman"/>
                <w:b/>
                <w:sz w:val="24"/>
                <w:szCs w:val="24"/>
              </w:rPr>
              <w:t>AGGIUNTIVE (frontali)</w:t>
            </w: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384" w:type="dxa"/>
            <w:gridSpan w:val="3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  <w:tc>
          <w:tcPr>
            <w:tcW w:w="5073" w:type="dxa"/>
            <w:gridSpan w:val="5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9" w:type="dxa"/>
          </w:tcPr>
          <w:p w:rsidR="008752B1" w:rsidRDefault="008752B1" w:rsidP="005D4596">
            <w:pPr>
              <w:ind w:right="-285"/>
            </w:pPr>
          </w:p>
        </w:tc>
        <w:tc>
          <w:tcPr>
            <w:tcW w:w="4425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4267" w:type="dxa"/>
            <w:gridSpan w:val="4"/>
          </w:tcPr>
          <w:p w:rsidR="008752B1" w:rsidRDefault="008752B1" w:rsidP="005D4596">
            <w:pPr>
              <w:ind w:right="-285"/>
            </w:pP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9" w:type="dxa"/>
          </w:tcPr>
          <w:p w:rsidR="008752B1" w:rsidRDefault="008752B1" w:rsidP="005D4596">
            <w:pPr>
              <w:ind w:right="-285"/>
            </w:pPr>
          </w:p>
        </w:tc>
        <w:tc>
          <w:tcPr>
            <w:tcW w:w="4425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4267" w:type="dxa"/>
            <w:gridSpan w:val="4"/>
          </w:tcPr>
          <w:p w:rsidR="008752B1" w:rsidRDefault="008752B1" w:rsidP="005D4596">
            <w:pPr>
              <w:ind w:right="-285"/>
            </w:pP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9" w:type="dxa"/>
          </w:tcPr>
          <w:p w:rsidR="008752B1" w:rsidRDefault="008752B1" w:rsidP="005D4596">
            <w:pPr>
              <w:ind w:right="-285"/>
            </w:pPr>
          </w:p>
        </w:tc>
        <w:tc>
          <w:tcPr>
            <w:tcW w:w="4425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4267" w:type="dxa"/>
            <w:gridSpan w:val="4"/>
          </w:tcPr>
          <w:p w:rsidR="008752B1" w:rsidRDefault="008752B1" w:rsidP="005D4596">
            <w:pPr>
              <w:ind w:right="-285"/>
            </w:pP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9" w:type="dxa"/>
          </w:tcPr>
          <w:p w:rsidR="008752B1" w:rsidRDefault="008752B1" w:rsidP="005D4596">
            <w:pPr>
              <w:ind w:right="-285"/>
            </w:pPr>
          </w:p>
        </w:tc>
        <w:tc>
          <w:tcPr>
            <w:tcW w:w="4425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8752B1" w:rsidRDefault="008752B1" w:rsidP="005D4596">
            <w:pPr>
              <w:ind w:right="-285"/>
            </w:pPr>
          </w:p>
        </w:tc>
        <w:tc>
          <w:tcPr>
            <w:tcW w:w="4267" w:type="dxa"/>
            <w:gridSpan w:val="4"/>
          </w:tcPr>
          <w:p w:rsidR="008752B1" w:rsidRDefault="008752B1" w:rsidP="005D4596">
            <w:pPr>
              <w:ind w:right="-285"/>
            </w:pPr>
          </w:p>
        </w:tc>
      </w:tr>
      <w:tr w:rsidR="00E8388C" w:rsidTr="005D4596">
        <w:trPr>
          <w:gridAfter w:val="1"/>
          <w:wAfter w:w="14" w:type="dxa"/>
          <w:trHeight w:val="335"/>
        </w:trPr>
        <w:tc>
          <w:tcPr>
            <w:tcW w:w="10457" w:type="dxa"/>
            <w:gridSpan w:val="8"/>
          </w:tcPr>
          <w:p w:rsidR="00E8388C" w:rsidRPr="008752B1" w:rsidRDefault="00E8388C" w:rsidP="005D4596">
            <w:pPr>
              <w:ind w:right="-285"/>
              <w:rPr>
                <w:sz w:val="24"/>
                <w:szCs w:val="24"/>
              </w:rPr>
            </w:pPr>
            <w:r w:rsidRPr="008752B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ATTIVITÀ</w:t>
            </w:r>
            <w:r w:rsidR="008752B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’</w:t>
            </w:r>
            <w:r w:rsidRPr="008752B1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>AGGIUNTIVE NON INSEGNAMENTO</w:t>
            </w:r>
            <w:r w:rsidRPr="008752B1">
              <w:rPr>
                <w:rFonts w:ascii="Times New Roman" w:eastAsia="Times New Roman" w:hAnsi="Times New Roman"/>
                <w:b/>
                <w:i/>
                <w:w w:val="99"/>
                <w:sz w:val="24"/>
                <w:szCs w:val="24"/>
              </w:rPr>
              <w:t>(ore effettuate non in presenza degli alunni)</w:t>
            </w: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384" w:type="dxa"/>
            <w:gridSpan w:val="3"/>
          </w:tcPr>
          <w:p w:rsidR="005D4596" w:rsidRDefault="005D4596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  <w:tc>
          <w:tcPr>
            <w:tcW w:w="837" w:type="dxa"/>
            <w:gridSpan w:val="3"/>
          </w:tcPr>
          <w:p w:rsidR="005D4596" w:rsidRDefault="005D4596" w:rsidP="005D4596">
            <w:pPr>
              <w:ind w:right="-285"/>
            </w:pPr>
            <w:proofErr w:type="spellStart"/>
            <w:r>
              <w:t>N.ore</w:t>
            </w:r>
            <w:proofErr w:type="spellEnd"/>
          </w:p>
        </w:tc>
        <w:tc>
          <w:tcPr>
            <w:tcW w:w="4236" w:type="dxa"/>
            <w:gridSpan w:val="2"/>
          </w:tcPr>
          <w:p w:rsidR="005D4596" w:rsidRDefault="005D4596" w:rsidP="005D4596">
            <w:pPr>
              <w:ind w:left="399" w:right="-285"/>
            </w:pPr>
            <w:r>
              <w:t>Insegnante</w:t>
            </w: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37" w:type="dxa"/>
            <w:gridSpan w:val="3"/>
          </w:tcPr>
          <w:p w:rsidR="005D4596" w:rsidRDefault="005D4596" w:rsidP="005D4596">
            <w:pPr>
              <w:ind w:right="-285"/>
            </w:pPr>
          </w:p>
        </w:tc>
        <w:tc>
          <w:tcPr>
            <w:tcW w:w="4236" w:type="dxa"/>
            <w:gridSpan w:val="2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37" w:type="dxa"/>
            <w:gridSpan w:val="3"/>
          </w:tcPr>
          <w:p w:rsidR="005D4596" w:rsidRDefault="005D4596" w:rsidP="005D4596">
            <w:pPr>
              <w:ind w:right="-285"/>
            </w:pPr>
          </w:p>
        </w:tc>
        <w:tc>
          <w:tcPr>
            <w:tcW w:w="4236" w:type="dxa"/>
            <w:gridSpan w:val="2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37" w:type="dxa"/>
            <w:gridSpan w:val="3"/>
          </w:tcPr>
          <w:p w:rsidR="005D4596" w:rsidRDefault="005D4596" w:rsidP="005D4596">
            <w:pPr>
              <w:ind w:right="-285"/>
            </w:pPr>
          </w:p>
        </w:tc>
        <w:tc>
          <w:tcPr>
            <w:tcW w:w="4236" w:type="dxa"/>
            <w:gridSpan w:val="2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37" w:type="dxa"/>
            <w:gridSpan w:val="3"/>
          </w:tcPr>
          <w:p w:rsidR="005D4596" w:rsidRDefault="005D4596" w:rsidP="005D4596">
            <w:pPr>
              <w:ind w:right="-285"/>
            </w:pPr>
          </w:p>
        </w:tc>
        <w:tc>
          <w:tcPr>
            <w:tcW w:w="4236" w:type="dxa"/>
            <w:gridSpan w:val="2"/>
          </w:tcPr>
          <w:p w:rsidR="005D4596" w:rsidRDefault="005D4596" w:rsidP="005D4596">
            <w:pPr>
              <w:ind w:right="-285"/>
            </w:pPr>
          </w:p>
        </w:tc>
      </w:tr>
      <w:tr w:rsidR="008752B1" w:rsidTr="005D4596">
        <w:trPr>
          <w:gridAfter w:val="1"/>
          <w:wAfter w:w="14" w:type="dxa"/>
          <w:trHeight w:val="385"/>
        </w:trPr>
        <w:tc>
          <w:tcPr>
            <w:tcW w:w="10457" w:type="dxa"/>
            <w:gridSpan w:val="8"/>
          </w:tcPr>
          <w:p w:rsidR="008752B1" w:rsidRPr="00954ECE" w:rsidRDefault="008752B1" w:rsidP="005D4596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SPESE PER LA PROGETTAZIONE </w:t>
            </w: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384" w:type="dxa"/>
            <w:gridSpan w:val="3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  <w:tc>
          <w:tcPr>
            <w:tcW w:w="5073" w:type="dxa"/>
            <w:gridSpan w:val="5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53" w:type="dxa"/>
            <w:gridSpan w:val="3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53" w:type="dxa"/>
            <w:gridSpan w:val="3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53" w:type="dxa"/>
            <w:gridSpan w:val="3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820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53" w:type="dxa"/>
            <w:gridSpan w:val="3"/>
          </w:tcPr>
          <w:p w:rsidR="005D4596" w:rsidRDefault="005D4596" w:rsidP="005D4596">
            <w:pPr>
              <w:ind w:right="-285"/>
            </w:pPr>
          </w:p>
        </w:tc>
      </w:tr>
      <w:tr w:rsidR="008752B1" w:rsidTr="005D4596">
        <w:trPr>
          <w:gridAfter w:val="1"/>
          <w:wAfter w:w="14" w:type="dxa"/>
          <w:trHeight w:val="285"/>
        </w:trPr>
        <w:tc>
          <w:tcPr>
            <w:tcW w:w="10457" w:type="dxa"/>
            <w:gridSpan w:val="8"/>
          </w:tcPr>
          <w:p w:rsidR="008752B1" w:rsidRPr="008752B1" w:rsidRDefault="008752B1" w:rsidP="005D4596">
            <w:pPr>
              <w:ind w:right="-285"/>
              <w:rPr>
                <w:b/>
              </w:rPr>
            </w:pPr>
            <w:r w:rsidRPr="00954ECE">
              <w:rPr>
                <w:rFonts w:ascii="Times New Roman" w:hAnsi="Times New Roman" w:cs="Times New Roman"/>
                <w:b/>
                <w:sz w:val="24"/>
                <w:szCs w:val="24"/>
              </w:rPr>
              <w:t>SPESE PER GLI ALLIEVI: (uscite didattiche), altro (specificare)</w:t>
            </w:r>
            <w:r>
              <w:rPr>
                <w:b/>
              </w:rPr>
              <w:t xml:space="preserve">    ………………………..</w:t>
            </w:r>
          </w:p>
        </w:tc>
      </w:tr>
      <w:tr w:rsidR="008752B1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384" w:type="dxa"/>
            <w:gridSpan w:val="3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  <w:tc>
          <w:tcPr>
            <w:tcW w:w="5073" w:type="dxa"/>
            <w:gridSpan w:val="5"/>
          </w:tcPr>
          <w:p w:rsidR="008752B1" w:rsidRDefault="008752B1" w:rsidP="005D4596">
            <w:pPr>
              <w:ind w:right="-285"/>
            </w:pPr>
            <w:proofErr w:type="spellStart"/>
            <w:r>
              <w:t>N.ore</w:t>
            </w:r>
            <w:proofErr w:type="spellEnd"/>
            <w:r>
              <w:t xml:space="preserve">                 Insegnante</w:t>
            </w: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737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4336" w:type="dxa"/>
            <w:gridSpan w:val="4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737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4336" w:type="dxa"/>
            <w:gridSpan w:val="4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737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4336" w:type="dxa"/>
            <w:gridSpan w:val="4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101" w:type="dxa"/>
            <w:gridSpan w:val="2"/>
          </w:tcPr>
          <w:p w:rsidR="005D4596" w:rsidRDefault="005D4596" w:rsidP="005D4596">
            <w:pPr>
              <w:ind w:right="-285"/>
            </w:pPr>
          </w:p>
        </w:tc>
        <w:tc>
          <w:tcPr>
            <w:tcW w:w="4283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737" w:type="dxa"/>
          </w:tcPr>
          <w:p w:rsidR="005D4596" w:rsidRDefault="005D4596" w:rsidP="005D4596">
            <w:pPr>
              <w:ind w:right="-285"/>
            </w:pPr>
          </w:p>
        </w:tc>
        <w:tc>
          <w:tcPr>
            <w:tcW w:w="4336" w:type="dxa"/>
            <w:gridSpan w:val="4"/>
          </w:tcPr>
          <w:p w:rsidR="005D4596" w:rsidRDefault="005D4596" w:rsidP="005D4596">
            <w:pPr>
              <w:ind w:right="-285"/>
            </w:pPr>
          </w:p>
        </w:tc>
      </w:tr>
      <w:tr w:rsidR="008752B1" w:rsidTr="005D4596">
        <w:trPr>
          <w:gridAfter w:val="1"/>
          <w:wAfter w:w="14" w:type="dxa"/>
          <w:trHeight w:val="368"/>
        </w:trPr>
        <w:tc>
          <w:tcPr>
            <w:tcW w:w="10457" w:type="dxa"/>
            <w:gridSpan w:val="8"/>
          </w:tcPr>
          <w:p w:rsidR="008752B1" w:rsidRPr="007B578B" w:rsidRDefault="007B578B" w:rsidP="00954ECE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SPESE MATERIALE:</w:t>
            </w:r>
            <w:r w:rsidR="005D4596" w:rsidRPr="007B5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D4596" w:rsidTr="00954EC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6913" w:type="dxa"/>
            <w:gridSpan w:val="7"/>
          </w:tcPr>
          <w:p w:rsidR="005D4596" w:rsidRDefault="00954ECE" w:rsidP="007B578B">
            <w:pPr>
              <w:ind w:right="-285"/>
            </w:pPr>
            <w:r>
              <w:t>Tipologia di m</w:t>
            </w:r>
            <w:r w:rsidR="007B578B">
              <w:t>a</w:t>
            </w:r>
            <w:r>
              <w:t>teriale:</w:t>
            </w:r>
          </w:p>
        </w:tc>
        <w:tc>
          <w:tcPr>
            <w:tcW w:w="3544" w:type="dxa"/>
          </w:tcPr>
          <w:p w:rsidR="005D4596" w:rsidRDefault="00954ECE" w:rsidP="005D4596">
            <w:pPr>
              <w:ind w:right="-285"/>
            </w:pPr>
            <w:r>
              <w:t>Preventivo</w:t>
            </w:r>
            <w:r w:rsidR="007B578B">
              <w:t>:</w:t>
            </w:r>
          </w:p>
        </w:tc>
      </w:tr>
      <w:tr w:rsidR="005D4596" w:rsidTr="00954EC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6913" w:type="dxa"/>
            <w:gridSpan w:val="7"/>
          </w:tcPr>
          <w:p w:rsidR="005D4596" w:rsidRDefault="005D4596" w:rsidP="005D4596">
            <w:pPr>
              <w:ind w:right="-285"/>
            </w:pPr>
          </w:p>
        </w:tc>
        <w:tc>
          <w:tcPr>
            <w:tcW w:w="3544" w:type="dxa"/>
          </w:tcPr>
          <w:p w:rsidR="005D4596" w:rsidRDefault="005D4596" w:rsidP="005D4596">
            <w:pPr>
              <w:ind w:right="-285"/>
            </w:pPr>
          </w:p>
        </w:tc>
      </w:tr>
      <w:tr w:rsidR="005D4596" w:rsidTr="00954EC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6913" w:type="dxa"/>
            <w:gridSpan w:val="7"/>
          </w:tcPr>
          <w:p w:rsidR="005D4596" w:rsidRDefault="005D4596" w:rsidP="005D4596">
            <w:pPr>
              <w:ind w:right="-285"/>
            </w:pPr>
          </w:p>
        </w:tc>
        <w:tc>
          <w:tcPr>
            <w:tcW w:w="3544" w:type="dxa"/>
          </w:tcPr>
          <w:p w:rsidR="005D4596" w:rsidRDefault="005D4596" w:rsidP="005D4596">
            <w:pPr>
              <w:ind w:right="-285"/>
            </w:pPr>
          </w:p>
        </w:tc>
      </w:tr>
      <w:tr w:rsidR="005D4596" w:rsidTr="00954EC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6913" w:type="dxa"/>
            <w:gridSpan w:val="7"/>
          </w:tcPr>
          <w:p w:rsidR="005D4596" w:rsidRDefault="005D4596" w:rsidP="005D4596">
            <w:pPr>
              <w:ind w:right="-285"/>
            </w:pPr>
          </w:p>
        </w:tc>
        <w:tc>
          <w:tcPr>
            <w:tcW w:w="3544" w:type="dxa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rPr>
          <w:gridAfter w:val="1"/>
          <w:wAfter w:w="14" w:type="dxa"/>
          <w:trHeight w:val="352"/>
        </w:trPr>
        <w:tc>
          <w:tcPr>
            <w:tcW w:w="10457" w:type="dxa"/>
            <w:gridSpan w:val="8"/>
          </w:tcPr>
          <w:p w:rsidR="005D4596" w:rsidRPr="007B578B" w:rsidRDefault="007B578B" w:rsidP="005D4596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ALTRO</w:t>
            </w:r>
            <w:r w:rsidR="005D4596" w:rsidRPr="007B5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(specificare): </w:t>
            </w:r>
          </w:p>
        </w:tc>
      </w:tr>
      <w:tr w:rsidR="005D4596" w:rsidTr="005D4596">
        <w:trPr>
          <w:gridAfter w:val="1"/>
          <w:wAfter w:w="14" w:type="dxa"/>
          <w:trHeight w:val="352"/>
        </w:trPr>
        <w:tc>
          <w:tcPr>
            <w:tcW w:w="10457" w:type="dxa"/>
            <w:gridSpan w:val="8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rPr>
          <w:gridAfter w:val="1"/>
          <w:wAfter w:w="14" w:type="dxa"/>
          <w:trHeight w:val="352"/>
        </w:trPr>
        <w:tc>
          <w:tcPr>
            <w:tcW w:w="10457" w:type="dxa"/>
            <w:gridSpan w:val="8"/>
          </w:tcPr>
          <w:p w:rsidR="005D4596" w:rsidRDefault="005D4596" w:rsidP="005D4596">
            <w:pPr>
              <w:ind w:right="-285"/>
            </w:pPr>
          </w:p>
        </w:tc>
      </w:tr>
      <w:tr w:rsidR="005D4596" w:rsidTr="005D4596">
        <w:trPr>
          <w:gridAfter w:val="1"/>
          <w:wAfter w:w="14" w:type="dxa"/>
          <w:trHeight w:val="352"/>
        </w:trPr>
        <w:tc>
          <w:tcPr>
            <w:tcW w:w="10457" w:type="dxa"/>
            <w:gridSpan w:val="8"/>
          </w:tcPr>
          <w:p w:rsidR="005D4596" w:rsidRDefault="005D4596" w:rsidP="005D4596">
            <w:pPr>
              <w:ind w:right="-285"/>
            </w:pPr>
          </w:p>
        </w:tc>
      </w:tr>
    </w:tbl>
    <w:p w:rsidR="007A0833" w:rsidRDefault="00EF7CC2" w:rsidP="007A0833">
      <w:pPr>
        <w:ind w:left="-284" w:right="-285"/>
      </w:pPr>
      <w:r>
        <w:rPr>
          <w:noProof/>
        </w:rPr>
        <w:pict>
          <v:rect id="_x0000_s1159" style="position:absolute;left:0;text-align:left;margin-left:186.1pt;margin-top:9.35pt;width:180.85pt;height:25.15pt;z-index:251704320;mso-position-horizontal-relative:text;mso-position-vertical-relative:text">
            <v:textbox>
              <w:txbxContent>
                <w:p w:rsidR="004E2F44" w:rsidRDefault="004E2F44"/>
              </w:txbxContent>
            </v:textbox>
          </v:rect>
        </w:pict>
      </w:r>
    </w:p>
    <w:p w:rsidR="00954ECE" w:rsidRDefault="00954ECE" w:rsidP="007A0833">
      <w:pPr>
        <w:ind w:left="-284" w:right="-285"/>
      </w:pPr>
      <w:r>
        <w:t xml:space="preserve">PREVENTIVO DI SPESA TOTALE PROGETTO:     </w:t>
      </w:r>
      <w:r w:rsidR="004E2F44">
        <w:t xml:space="preserve"> </w:t>
      </w:r>
    </w:p>
    <w:p w:rsidR="004E2F44" w:rsidRDefault="004E2F44" w:rsidP="007A0833">
      <w:pPr>
        <w:ind w:left="-284" w:right="-285"/>
      </w:pPr>
    </w:p>
    <w:p w:rsidR="00954ECE" w:rsidRDefault="00954ECE" w:rsidP="004E2F44">
      <w:pPr>
        <w:ind w:right="-427"/>
      </w:pPr>
      <w:r>
        <w:t>___________________________________________________________________________________</w:t>
      </w:r>
    </w:p>
    <w:p w:rsidR="00954ECE" w:rsidRDefault="00954ECE" w:rsidP="007A0833">
      <w:pPr>
        <w:ind w:left="-284" w:right="-285"/>
      </w:pPr>
    </w:p>
    <w:p w:rsidR="00954ECE" w:rsidRDefault="00954ECE" w:rsidP="007A0833">
      <w:pPr>
        <w:ind w:left="-284" w:right="-285"/>
      </w:pPr>
      <w:r>
        <w:t xml:space="preserve">      ___________________________________________________________________________________</w:t>
      </w:r>
    </w:p>
    <w:p w:rsidR="00954ECE" w:rsidRDefault="00954ECE" w:rsidP="007A0833">
      <w:pPr>
        <w:ind w:left="-284" w:right="-285"/>
      </w:pPr>
    </w:p>
    <w:p w:rsidR="00954ECE" w:rsidRDefault="00954ECE" w:rsidP="007A0833">
      <w:pPr>
        <w:ind w:left="-284" w:right="-285"/>
      </w:pPr>
    </w:p>
    <w:p w:rsidR="00954ECE" w:rsidRDefault="00954ECE" w:rsidP="007A0833">
      <w:pPr>
        <w:ind w:left="-284" w:right="-285"/>
      </w:pPr>
      <w:r>
        <w:t xml:space="preserve">DATA: __________________                                                                                             </w:t>
      </w:r>
      <w:proofErr w:type="gramStart"/>
      <w:r>
        <w:t>FIRMA:_</w:t>
      </w:r>
      <w:proofErr w:type="gramEnd"/>
      <w:r>
        <w:t>____________________________</w:t>
      </w:r>
    </w:p>
    <w:p w:rsidR="00954ECE" w:rsidRDefault="00954ECE" w:rsidP="007A0833">
      <w:pPr>
        <w:ind w:left="-284" w:right="-285"/>
      </w:pPr>
      <w:r>
        <w:t xml:space="preserve">      </w:t>
      </w:r>
    </w:p>
    <w:p w:rsidR="00954ECE" w:rsidRDefault="00954ECE" w:rsidP="007A0833">
      <w:pPr>
        <w:ind w:left="-284" w:right="-285"/>
      </w:pPr>
      <w:r>
        <w:t xml:space="preserve">                                                                                                                                                             _______________________________</w:t>
      </w:r>
    </w:p>
    <w:p w:rsidR="00954ECE" w:rsidRDefault="00954ECE" w:rsidP="007A0833">
      <w:pPr>
        <w:ind w:left="-284" w:right="-285"/>
      </w:pPr>
    </w:p>
    <w:p w:rsidR="00954ECE" w:rsidRDefault="00954ECE" w:rsidP="007A0833">
      <w:pPr>
        <w:ind w:left="-284" w:right="-285"/>
      </w:pPr>
      <w:r>
        <w:t xml:space="preserve">                                                                                                                                                            _______________________________</w:t>
      </w:r>
    </w:p>
    <w:p w:rsidR="00D51D32" w:rsidRDefault="00D51D32" w:rsidP="007A0833">
      <w:pPr>
        <w:ind w:left="-284" w:right="-285"/>
      </w:pPr>
    </w:p>
    <w:p w:rsidR="00D51D32" w:rsidRDefault="00D51D32" w:rsidP="007A0833">
      <w:pPr>
        <w:ind w:left="-284" w:right="-285"/>
      </w:pPr>
      <w:r>
        <w:t xml:space="preserve">                                                                                                                                                          ________________________________</w:t>
      </w:r>
    </w:p>
    <w:p w:rsidR="00954ECE" w:rsidRDefault="00954ECE" w:rsidP="007A0833">
      <w:pPr>
        <w:ind w:left="-284" w:right="-285"/>
      </w:pPr>
    </w:p>
    <w:tbl>
      <w:tblPr>
        <w:tblStyle w:val="Grigliatabella"/>
        <w:tblpPr w:leftFromText="141" w:rightFromText="141" w:vertAnchor="text" w:horzAnchor="margin" w:tblpXSpec="center" w:tblpY="151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51D32" w:rsidTr="00D51D32">
        <w:tc>
          <w:tcPr>
            <w:tcW w:w="9778" w:type="dxa"/>
          </w:tcPr>
          <w:p w:rsidR="00D51D32" w:rsidRPr="00D51D32" w:rsidRDefault="00D51D32" w:rsidP="00D51D32">
            <w:pPr>
              <w:ind w:right="-2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D32">
              <w:rPr>
                <w:rFonts w:ascii="Times New Roman" w:hAnsi="Times New Roman" w:cs="Times New Roman"/>
                <w:b/>
                <w:sz w:val="24"/>
                <w:szCs w:val="24"/>
              </w:rPr>
              <w:t>CONSIDERAZIONI DEL DIRIGENTE</w:t>
            </w:r>
          </w:p>
          <w:p w:rsidR="00D51D32" w:rsidRDefault="00D51D32" w:rsidP="00D51D32">
            <w:pPr>
              <w:ind w:right="-285"/>
            </w:pPr>
          </w:p>
        </w:tc>
      </w:tr>
      <w:tr w:rsidR="00D51D32" w:rsidTr="00D51D32">
        <w:tc>
          <w:tcPr>
            <w:tcW w:w="9778" w:type="dxa"/>
          </w:tcPr>
          <w:p w:rsidR="00D51D32" w:rsidRDefault="00D51D32" w:rsidP="00D51D32">
            <w:pPr>
              <w:ind w:right="-285"/>
            </w:pPr>
          </w:p>
          <w:p w:rsidR="00D51D32" w:rsidRDefault="00D51D32" w:rsidP="00D51D32">
            <w:pPr>
              <w:ind w:right="-285"/>
            </w:pPr>
          </w:p>
          <w:p w:rsidR="00D51D32" w:rsidRDefault="00D51D32" w:rsidP="00D51D32">
            <w:pPr>
              <w:ind w:right="-285"/>
            </w:pPr>
          </w:p>
          <w:p w:rsidR="00D51D32" w:rsidRDefault="00D51D32" w:rsidP="00D51D32">
            <w:pPr>
              <w:ind w:right="-285"/>
            </w:pPr>
          </w:p>
        </w:tc>
      </w:tr>
    </w:tbl>
    <w:p w:rsidR="00954ECE" w:rsidRDefault="00954ECE" w:rsidP="007A0833">
      <w:pPr>
        <w:ind w:left="-284" w:right="-285"/>
      </w:pPr>
    </w:p>
    <w:sectPr w:rsidR="00954ECE" w:rsidSect="00D51D32">
      <w:pgSz w:w="11906" w:h="16838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CC2" w:rsidRDefault="00EF7CC2" w:rsidP="00053D43">
      <w:r>
        <w:separator/>
      </w:r>
    </w:p>
  </w:endnote>
  <w:endnote w:type="continuationSeparator" w:id="0">
    <w:p w:rsidR="00EF7CC2" w:rsidRDefault="00EF7CC2" w:rsidP="0005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CC2" w:rsidRDefault="00EF7CC2" w:rsidP="00053D43">
      <w:r>
        <w:separator/>
      </w:r>
    </w:p>
  </w:footnote>
  <w:footnote w:type="continuationSeparator" w:id="0">
    <w:p w:rsidR="00EF7CC2" w:rsidRDefault="00EF7CC2" w:rsidP="00053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D43" w:rsidRDefault="00053D43">
    <w:pPr>
      <w:pStyle w:val="Intestazione"/>
    </w:pPr>
  </w:p>
  <w:p w:rsidR="00053D43" w:rsidRDefault="00053D43">
    <w:pPr>
      <w:pStyle w:val="Intestazione"/>
    </w:pPr>
    <w:r>
      <w:t>Mod.0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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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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C66264"/>
    <w:multiLevelType w:val="hybridMultilevel"/>
    <w:tmpl w:val="A8323A6C"/>
    <w:lvl w:ilvl="0" w:tplc="08F873B4">
      <w:start w:val="1"/>
      <w:numFmt w:val="bullet"/>
      <w:lvlText w:val=""/>
      <w:lvlJc w:val="left"/>
      <w:pPr>
        <w:ind w:left="114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E341245"/>
    <w:multiLevelType w:val="hybridMultilevel"/>
    <w:tmpl w:val="4C0A902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8072F2"/>
    <w:multiLevelType w:val="hybridMultilevel"/>
    <w:tmpl w:val="F5344CAA"/>
    <w:lvl w:ilvl="0" w:tplc="FFFFFFFF">
      <w:start w:val="1"/>
      <w:numFmt w:val="bullet"/>
      <w:lvlText w:val=""/>
      <w:lvlJc w:val="left"/>
      <w:pPr>
        <w:ind w:left="804" w:hanging="360"/>
      </w:p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6" w15:restartNumberingAfterBreak="0">
    <w:nsid w:val="15EC421B"/>
    <w:multiLevelType w:val="hybridMultilevel"/>
    <w:tmpl w:val="9EE89D34"/>
    <w:lvl w:ilvl="0" w:tplc="08F873B4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166A7"/>
    <w:multiLevelType w:val="hybridMultilevel"/>
    <w:tmpl w:val="C2D04A78"/>
    <w:lvl w:ilvl="0" w:tplc="1E08667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16BE1"/>
    <w:multiLevelType w:val="hybridMultilevel"/>
    <w:tmpl w:val="327ADB10"/>
    <w:lvl w:ilvl="0" w:tplc="32E27B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C3B5F"/>
    <w:multiLevelType w:val="hybridMultilevel"/>
    <w:tmpl w:val="C610E5D6"/>
    <w:lvl w:ilvl="0" w:tplc="32E27B48">
      <w:start w:val="1"/>
      <w:numFmt w:val="bullet"/>
      <w:lvlText w:val=""/>
      <w:lvlJc w:val="left"/>
      <w:pPr>
        <w:ind w:left="7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B5842AA"/>
    <w:multiLevelType w:val="hybridMultilevel"/>
    <w:tmpl w:val="92E60106"/>
    <w:lvl w:ilvl="0" w:tplc="32E27B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54A40"/>
    <w:multiLevelType w:val="hybridMultilevel"/>
    <w:tmpl w:val="5BD8F83E"/>
    <w:lvl w:ilvl="0" w:tplc="08F873B4">
      <w:start w:val="1"/>
      <w:numFmt w:val="bullet"/>
      <w:lvlText w:val=""/>
      <w:lvlJc w:val="left"/>
      <w:pPr>
        <w:ind w:left="114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547E1F80"/>
    <w:multiLevelType w:val="hybridMultilevel"/>
    <w:tmpl w:val="6A2A66F0"/>
    <w:lvl w:ilvl="0" w:tplc="FFFFFFFF">
      <w:start w:val="1"/>
      <w:numFmt w:val="bullet"/>
      <w:lvlText w:val="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90D96"/>
    <w:multiLevelType w:val="hybridMultilevel"/>
    <w:tmpl w:val="BE4635D6"/>
    <w:lvl w:ilvl="0" w:tplc="08F873B4">
      <w:start w:val="1"/>
      <w:numFmt w:val="bullet"/>
      <w:lvlText w:val=""/>
      <w:lvlJc w:val="left"/>
      <w:pPr>
        <w:ind w:left="114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451D3"/>
    <w:multiLevelType w:val="hybridMultilevel"/>
    <w:tmpl w:val="8652902E"/>
    <w:lvl w:ilvl="0" w:tplc="FFFFFFFF">
      <w:start w:val="1"/>
      <w:numFmt w:val="bullet"/>
      <w:lvlText w:val="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F74A6"/>
    <w:multiLevelType w:val="hybridMultilevel"/>
    <w:tmpl w:val="C3EA8E9A"/>
    <w:lvl w:ilvl="0" w:tplc="FFFFFFFF">
      <w:start w:val="1"/>
      <w:numFmt w:val="bullet"/>
      <w:lvlText w:val="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4482C"/>
    <w:multiLevelType w:val="hybridMultilevel"/>
    <w:tmpl w:val="F2AC4AFE"/>
    <w:lvl w:ilvl="0" w:tplc="1450C93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534"/>
    <w:rsid w:val="00026C0D"/>
    <w:rsid w:val="00053D43"/>
    <w:rsid w:val="000645AC"/>
    <w:rsid w:val="002B08B5"/>
    <w:rsid w:val="00325E59"/>
    <w:rsid w:val="003815FA"/>
    <w:rsid w:val="00392D7A"/>
    <w:rsid w:val="003F4930"/>
    <w:rsid w:val="004B3B9F"/>
    <w:rsid w:val="004E2F44"/>
    <w:rsid w:val="005D4596"/>
    <w:rsid w:val="006D2B20"/>
    <w:rsid w:val="006F055A"/>
    <w:rsid w:val="007909B0"/>
    <w:rsid w:val="007A0833"/>
    <w:rsid w:val="007B578B"/>
    <w:rsid w:val="00845B15"/>
    <w:rsid w:val="008752B1"/>
    <w:rsid w:val="008B521D"/>
    <w:rsid w:val="00926844"/>
    <w:rsid w:val="00954ECE"/>
    <w:rsid w:val="009D6534"/>
    <w:rsid w:val="00CA61B1"/>
    <w:rsid w:val="00D51D32"/>
    <w:rsid w:val="00D63D12"/>
    <w:rsid w:val="00D96118"/>
    <w:rsid w:val="00DE4632"/>
    <w:rsid w:val="00E35847"/>
    <w:rsid w:val="00E8388C"/>
    <w:rsid w:val="00EF7CC2"/>
    <w:rsid w:val="00F4601E"/>
    <w:rsid w:val="00F85F87"/>
    <w:rsid w:val="00FA0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6"/>
    <o:shapelayout v:ext="edit">
      <o:idmap v:ext="edit" data="1"/>
    </o:shapelayout>
  </w:shapeDefaults>
  <w:decimalSymbol w:val=","/>
  <w:listSeparator w:val=";"/>
  <w14:docId w14:val="2F46A339"/>
  <w15:docId w15:val="{25B5A480-D28C-4CA8-B3D9-220F2AA7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6534"/>
    <w:pPr>
      <w:spacing w:after="0" w:line="240" w:lineRule="auto"/>
    </w:pPr>
    <w:rPr>
      <w:rFonts w:ascii="Calibri" w:eastAsia="Calibri" w:hAnsi="Calibri" w:cs="Arial"/>
      <w:sz w:val="20"/>
      <w:szCs w:val="20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6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6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6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6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6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63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632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632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6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6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6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6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E4632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632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632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6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632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632"/>
    <w:rPr>
      <w:rFonts w:asciiTheme="majorHAnsi" w:eastAsiaTheme="majorEastAsia" w:hAnsiTheme="majorHAnsi"/>
    </w:rPr>
  </w:style>
  <w:style w:type="paragraph" w:styleId="Titolo">
    <w:name w:val="Title"/>
    <w:basedOn w:val="Normale"/>
    <w:next w:val="Normale"/>
    <w:link w:val="TitoloCarattere"/>
    <w:uiPriority w:val="99"/>
    <w:qFormat/>
    <w:rsid w:val="00DE46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rsid w:val="00DE46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DE46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DE4632"/>
    <w:rPr>
      <w:rFonts w:asciiTheme="majorHAnsi" w:eastAsiaTheme="majorEastAsia" w:hAnsiTheme="maj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E4632"/>
    <w:rPr>
      <w:b/>
      <w:bCs/>
    </w:rPr>
  </w:style>
  <w:style w:type="character" w:styleId="Enfasicorsivo">
    <w:name w:val="Emphasis"/>
    <w:basedOn w:val="Carpredefinitoparagrafo"/>
    <w:uiPriority w:val="20"/>
    <w:qFormat/>
    <w:rsid w:val="00DE4632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DE4632"/>
    <w:rPr>
      <w:szCs w:val="32"/>
    </w:rPr>
  </w:style>
  <w:style w:type="paragraph" w:styleId="Paragrafoelenco">
    <w:name w:val="List Paragraph"/>
    <w:basedOn w:val="Normale"/>
    <w:uiPriority w:val="34"/>
    <w:qFormat/>
    <w:rsid w:val="00DE463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E4632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632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632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632"/>
    <w:rPr>
      <w:b/>
      <w:i/>
      <w:sz w:val="24"/>
    </w:rPr>
  </w:style>
  <w:style w:type="character" w:styleId="Enfasidelicata">
    <w:name w:val="Subtle Emphasis"/>
    <w:uiPriority w:val="19"/>
    <w:qFormat/>
    <w:rsid w:val="00DE4632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DE4632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DE4632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DE4632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DE4632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E4632"/>
    <w:pPr>
      <w:outlineLvl w:val="9"/>
    </w:pPr>
  </w:style>
  <w:style w:type="paragraph" w:customStyle="1" w:styleId="Default">
    <w:name w:val="Default"/>
    <w:rsid w:val="009D6534"/>
    <w:pPr>
      <w:autoSpaceDE w:val="0"/>
      <w:autoSpaceDN w:val="0"/>
      <w:adjustRightInd w:val="0"/>
      <w:spacing w:after="0" w:line="240" w:lineRule="auto"/>
    </w:pPr>
    <w:rPr>
      <w:rFonts w:ascii="Lucida Calligraphy" w:eastAsiaTheme="minorEastAsia" w:hAnsi="Lucida Calligraphy" w:cs="Lucida Calligraphy"/>
      <w:color w:val="000000"/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5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534"/>
    <w:rPr>
      <w:rFonts w:ascii="Tahoma" w:eastAsia="Calibri" w:hAnsi="Tahoma" w:cs="Tahoma"/>
      <w:sz w:val="16"/>
      <w:szCs w:val="16"/>
      <w:lang w:val="it-IT" w:eastAsia="it-IT" w:bidi="ar-SA"/>
    </w:rPr>
  </w:style>
  <w:style w:type="table" w:styleId="Grigliatabella">
    <w:name w:val="Table Grid"/>
    <w:basedOn w:val="Tabellanormale"/>
    <w:uiPriority w:val="39"/>
    <w:rsid w:val="009D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3D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D43"/>
    <w:rPr>
      <w:rFonts w:ascii="Calibri" w:eastAsia="Calibri" w:hAnsi="Calibri" w:cs="Arial"/>
      <w:sz w:val="20"/>
      <w:szCs w:val="20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053D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D43"/>
    <w:rPr>
      <w:rFonts w:ascii="Calibri" w:eastAsia="Calibri" w:hAnsi="Calibri" w:cs="Arial"/>
      <w:sz w:val="20"/>
      <w:szCs w:val="20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</dc:creator>
  <cp:keywords/>
  <dc:description/>
  <cp:lastModifiedBy>HP</cp:lastModifiedBy>
  <cp:revision>12</cp:revision>
  <dcterms:created xsi:type="dcterms:W3CDTF">2019-12-04T22:12:00Z</dcterms:created>
  <dcterms:modified xsi:type="dcterms:W3CDTF">2020-02-04T09:01:00Z</dcterms:modified>
</cp:coreProperties>
</file>